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747" w:rsidRPr="00B102CA" w:rsidRDefault="00CE7C1B" w:rsidP="008723BB">
      <w:pPr>
        <w:pStyle w:val="Name"/>
        <w:rPr>
          <w:color w:val="4F6228" w:themeColor="accent3" w:themeShade="80"/>
          <w:sz w:val="24"/>
          <w:szCs w:val="24"/>
        </w:rPr>
      </w:pPr>
      <w:r w:rsidRPr="00CE7C1B">
        <w:rPr>
          <w:b w:val="0"/>
          <w:noProof/>
          <w:color w:val="4F6228" w:themeColor="accent3" w:themeShade="80"/>
          <w:sz w:val="36"/>
          <w:szCs w:val="36"/>
          <w:lang w:val="es-CO" w:eastAsia="es-CO"/>
        </w:rPr>
        <w:drawing>
          <wp:anchor distT="0" distB="0" distL="114300" distR="114300" simplePos="0" relativeHeight="251658240" behindDoc="1" locked="0" layoutInCell="1" allowOverlap="1">
            <wp:simplePos x="0" y="0"/>
            <wp:positionH relativeFrom="column">
              <wp:posOffset>4702175</wp:posOffset>
            </wp:positionH>
            <wp:positionV relativeFrom="paragraph">
              <wp:posOffset>-445135</wp:posOffset>
            </wp:positionV>
            <wp:extent cx="752475" cy="1533525"/>
            <wp:effectExtent l="0" t="0" r="9525" b="9525"/>
            <wp:wrapTight wrapText="bothSides">
              <wp:wrapPolygon edited="0">
                <wp:start x="0" y="0"/>
                <wp:lineTo x="0" y="21466"/>
                <wp:lineTo x="21327" y="21466"/>
                <wp:lineTo x="2132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2475" cy="1533525"/>
                    </a:xfrm>
                    <a:prstGeom prst="rect">
                      <a:avLst/>
                    </a:prstGeom>
                    <a:noFill/>
                  </pic:spPr>
                </pic:pic>
              </a:graphicData>
            </a:graphic>
          </wp:anchor>
        </w:drawing>
      </w:r>
      <w:r w:rsidR="00B102CA" w:rsidRPr="00CE7C1B">
        <w:rPr>
          <w:color w:val="4F6228" w:themeColor="accent3" w:themeShade="80"/>
          <w:sz w:val="36"/>
          <w:szCs w:val="36"/>
        </w:rPr>
        <w:t>Preprimary Section</w:t>
      </w:r>
      <w:r w:rsidR="008D61A1">
        <w:rPr>
          <w:color w:val="4F6228" w:themeColor="accent3" w:themeShade="80"/>
          <w:sz w:val="36"/>
          <w:szCs w:val="36"/>
        </w:rPr>
        <w:t xml:space="preserve"> </w:t>
      </w:r>
      <w:r w:rsidRPr="00B102CA">
        <w:rPr>
          <w:color w:val="4F6228" w:themeColor="accent3" w:themeShade="80"/>
          <w:sz w:val="36"/>
          <w:szCs w:val="36"/>
        </w:rPr>
        <w:t>Coordinators</w:t>
      </w:r>
      <w:r w:rsidR="008D61A1">
        <w:rPr>
          <w:color w:val="4F6228" w:themeColor="accent3" w:themeShade="80"/>
          <w:sz w:val="36"/>
          <w:szCs w:val="36"/>
        </w:rPr>
        <w:t>’</w:t>
      </w:r>
    </w:p>
    <w:p w:rsidR="00810747" w:rsidRPr="00B102CA" w:rsidRDefault="00810747" w:rsidP="003758C8">
      <w:pPr>
        <w:pStyle w:val="Title"/>
        <w:rPr>
          <w:b/>
          <w:color w:val="4F6228" w:themeColor="accent3" w:themeShade="80"/>
          <w:sz w:val="36"/>
          <w:szCs w:val="36"/>
        </w:rPr>
      </w:pPr>
      <w:r w:rsidRPr="00B102CA">
        <w:rPr>
          <w:b/>
          <w:color w:val="4F6228" w:themeColor="accent3" w:themeShade="80"/>
          <w:sz w:val="36"/>
          <w:szCs w:val="36"/>
        </w:rPr>
        <w:t>Meeting Minutes</w:t>
      </w:r>
    </w:p>
    <w:sdt>
      <w:sdtPr>
        <w:rPr>
          <w:b/>
          <w:color w:val="FF0000"/>
          <w:sz w:val="36"/>
          <w:szCs w:val="36"/>
        </w:rPr>
        <w:alias w:val="Date"/>
        <w:tag w:val="Date"/>
        <w:id w:val="83643536"/>
        <w:placeholder>
          <w:docPart w:val="9886AC8D05134A7AB325014B21B5F74C"/>
        </w:placeholder>
        <w:date w:fullDate="2012-11-09T00:00:00Z">
          <w:dateFormat w:val="MMMM d, yyyy"/>
          <w:lid w:val="en-US"/>
          <w:storeMappedDataAs w:val="dateTime"/>
          <w:calendar w:val="gregorian"/>
        </w:date>
      </w:sdtPr>
      <w:sdtEndPr/>
      <w:sdtContent>
        <w:p w:rsidR="00810747" w:rsidRPr="00B102CA" w:rsidRDefault="008D61A1" w:rsidP="003758C8">
          <w:pPr>
            <w:pStyle w:val="Heading1"/>
            <w:rPr>
              <w:b/>
              <w:color w:val="4F6228" w:themeColor="accent3" w:themeShade="80"/>
              <w:sz w:val="24"/>
            </w:rPr>
          </w:pPr>
          <w:r>
            <w:rPr>
              <w:b/>
              <w:color w:val="FF0000"/>
              <w:sz w:val="36"/>
              <w:szCs w:val="36"/>
            </w:rPr>
            <w:t>November 9, 2012</w:t>
          </w:r>
        </w:p>
      </w:sdtContent>
    </w:sdt>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136"/>
        <w:gridCol w:w="6504"/>
      </w:tblGrid>
      <w:tr w:rsidR="008723BB" w:rsidTr="00B102CA">
        <w:tc>
          <w:tcPr>
            <w:tcW w:w="2136" w:type="dxa"/>
            <w:tcBorders>
              <w:bottom w:val="single" w:sz="4" w:space="0" w:color="auto"/>
            </w:tcBorders>
          </w:tcPr>
          <w:p w:rsidR="008723BB" w:rsidRPr="00CC0C1E" w:rsidRDefault="008723BB" w:rsidP="00CC0C1E">
            <w:pPr>
              <w:tabs>
                <w:tab w:val="left" w:pos="1620"/>
              </w:tabs>
            </w:pPr>
          </w:p>
        </w:tc>
        <w:tc>
          <w:tcPr>
            <w:tcW w:w="6504" w:type="dxa"/>
            <w:tcBorders>
              <w:bottom w:val="single" w:sz="4" w:space="0" w:color="auto"/>
            </w:tcBorders>
          </w:tcPr>
          <w:p w:rsidR="008723BB" w:rsidRDefault="008723BB" w:rsidP="008723BB"/>
        </w:tc>
      </w:tr>
    </w:tbl>
    <w:p w:rsidR="00810747" w:rsidRPr="00CE7C1B" w:rsidRDefault="008D61A1" w:rsidP="000901D8">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 xml:space="preserve">Costa Atlántica </w:t>
      </w:r>
      <w:proofErr w:type="spellStart"/>
      <w:r>
        <w:rPr>
          <w:color w:val="4F6228" w:themeColor="accent3" w:themeShade="80"/>
          <w:sz w:val="28"/>
          <w:szCs w:val="28"/>
          <w:lang w:val="es-CO"/>
        </w:rPr>
        <w:t>Spirit</w:t>
      </w:r>
      <w:proofErr w:type="spellEnd"/>
      <w:r>
        <w:rPr>
          <w:color w:val="4F6228" w:themeColor="accent3" w:themeShade="80"/>
          <w:sz w:val="28"/>
          <w:szCs w:val="28"/>
          <w:lang w:val="es-CO"/>
        </w:rPr>
        <w:t xml:space="preserve"> Day</w:t>
      </w:r>
    </w:p>
    <w:p w:rsidR="00B102CA" w:rsidRPr="008D61A1" w:rsidRDefault="008D61A1" w:rsidP="008371E9">
      <w:pPr>
        <w:pStyle w:val="ListParagraph"/>
        <w:numPr>
          <w:ilvl w:val="0"/>
          <w:numId w:val="13"/>
        </w:numPr>
        <w:spacing w:after="120" w:line="240" w:lineRule="auto"/>
        <w:contextualSpacing w:val="0"/>
        <w:rPr>
          <w:sz w:val="24"/>
          <w:lang w:val="es-CO"/>
        </w:rPr>
      </w:pPr>
      <w:r>
        <w:rPr>
          <w:lang w:val="es-CO"/>
        </w:rPr>
        <w:t xml:space="preserve">El jueves 15 de noviembre será </w:t>
      </w:r>
      <w:proofErr w:type="spellStart"/>
      <w:r>
        <w:rPr>
          <w:lang w:val="es-CO"/>
        </w:rPr>
        <w:t>spirit</w:t>
      </w:r>
      <w:proofErr w:type="spellEnd"/>
      <w:r>
        <w:rPr>
          <w:lang w:val="es-CO"/>
        </w:rPr>
        <w:t xml:space="preserve"> </w:t>
      </w:r>
      <w:proofErr w:type="spellStart"/>
      <w:r>
        <w:rPr>
          <w:lang w:val="es-CO"/>
        </w:rPr>
        <w:t>day</w:t>
      </w:r>
      <w:proofErr w:type="spellEnd"/>
      <w:r>
        <w:rPr>
          <w:lang w:val="es-CO"/>
        </w:rPr>
        <w:t xml:space="preserve"> con la temática de la costa atlántica.</w:t>
      </w:r>
    </w:p>
    <w:p w:rsidR="008D61A1" w:rsidRPr="008D61A1" w:rsidRDefault="00A36E25" w:rsidP="008371E9">
      <w:pPr>
        <w:pStyle w:val="ListParagraph"/>
        <w:numPr>
          <w:ilvl w:val="0"/>
          <w:numId w:val="13"/>
        </w:numPr>
        <w:spacing w:after="120" w:line="240" w:lineRule="auto"/>
        <w:contextualSpacing w:val="0"/>
        <w:rPr>
          <w:sz w:val="24"/>
          <w:lang w:val="es-CO"/>
        </w:rPr>
      </w:pPr>
      <w:r>
        <w:rPr>
          <w:lang w:val="es-CO"/>
        </w:rPr>
        <w:t>Se está buscando una presentación</w:t>
      </w:r>
      <w:r w:rsidR="008D61A1">
        <w:rPr>
          <w:lang w:val="es-CO"/>
        </w:rPr>
        <w:t xml:space="preserve"> para el bloque B. </w:t>
      </w:r>
      <w:proofErr w:type="spellStart"/>
      <w:r w:rsidR="008D61A1">
        <w:rPr>
          <w:lang w:val="es-CO"/>
        </w:rPr>
        <w:t>Incolballet</w:t>
      </w:r>
      <w:proofErr w:type="spellEnd"/>
      <w:r w:rsidR="008D61A1">
        <w:rPr>
          <w:lang w:val="es-CO"/>
        </w:rPr>
        <w:t xml:space="preserve"> no está disponible. Se está averiguando con un cuentero y tres grupos de baile. </w:t>
      </w:r>
    </w:p>
    <w:p w:rsidR="008D61A1" w:rsidRPr="00A36E25" w:rsidRDefault="008D61A1" w:rsidP="008371E9">
      <w:pPr>
        <w:pStyle w:val="ListParagraph"/>
        <w:numPr>
          <w:ilvl w:val="0"/>
          <w:numId w:val="13"/>
        </w:numPr>
        <w:spacing w:after="120" w:line="240" w:lineRule="auto"/>
        <w:contextualSpacing w:val="0"/>
        <w:rPr>
          <w:sz w:val="24"/>
          <w:lang w:val="es-CO"/>
        </w:rPr>
      </w:pPr>
      <w:r>
        <w:rPr>
          <w:lang w:val="es-CO"/>
        </w:rPr>
        <w:t>Se están analizando las siguientes opciones de refrigerio: arepita de huevo, bollo</w:t>
      </w:r>
      <w:r w:rsidR="00A36E25">
        <w:rPr>
          <w:lang w:val="es-CO"/>
        </w:rPr>
        <w:t xml:space="preserve"> ’e </w:t>
      </w:r>
      <w:r>
        <w:rPr>
          <w:lang w:val="es-CO"/>
        </w:rPr>
        <w:t xml:space="preserve">yuca, </w:t>
      </w:r>
      <w:r w:rsidR="00A36E25">
        <w:rPr>
          <w:lang w:val="es-CO"/>
        </w:rPr>
        <w:t>cocada, salpicón pequeño con helado (aparte), ensalada de fruta (piña, mango, papaya, banano) con leche condensada, jugo o limonada.</w:t>
      </w:r>
    </w:p>
    <w:p w:rsidR="00A36E25" w:rsidRPr="00A36E25" w:rsidRDefault="00A36E25" w:rsidP="008371E9">
      <w:pPr>
        <w:pStyle w:val="ListParagraph"/>
        <w:numPr>
          <w:ilvl w:val="0"/>
          <w:numId w:val="13"/>
        </w:numPr>
        <w:spacing w:after="120" w:line="240" w:lineRule="auto"/>
        <w:contextualSpacing w:val="0"/>
        <w:rPr>
          <w:sz w:val="24"/>
          <w:lang w:val="es-CO"/>
        </w:rPr>
      </w:pPr>
      <w:r>
        <w:rPr>
          <w:lang w:val="es-CO"/>
        </w:rPr>
        <w:t>Se decorará la sección con los festones de Colombia.</w:t>
      </w:r>
    </w:p>
    <w:p w:rsidR="00A36E25" w:rsidRPr="00A36E25" w:rsidRDefault="00A36E25" w:rsidP="008371E9">
      <w:pPr>
        <w:pStyle w:val="ListParagraph"/>
        <w:numPr>
          <w:ilvl w:val="0"/>
          <w:numId w:val="13"/>
        </w:numPr>
        <w:spacing w:after="120" w:line="240" w:lineRule="auto"/>
        <w:contextualSpacing w:val="0"/>
        <w:rPr>
          <w:sz w:val="24"/>
          <w:lang w:val="es-CO"/>
        </w:rPr>
      </w:pPr>
      <w:r>
        <w:rPr>
          <w:lang w:val="es-CO"/>
        </w:rPr>
        <w:t>Como siempre los niños y profesores se vestirán o con trajes típicos de la costa atlántica o con los colores de Colombia.</w:t>
      </w:r>
    </w:p>
    <w:p w:rsidR="00A36E25" w:rsidRPr="00A36E25" w:rsidRDefault="00A36E25" w:rsidP="008371E9">
      <w:pPr>
        <w:pStyle w:val="ListParagraph"/>
        <w:numPr>
          <w:ilvl w:val="0"/>
          <w:numId w:val="13"/>
        </w:numPr>
        <w:spacing w:after="120" w:line="240" w:lineRule="auto"/>
        <w:contextualSpacing w:val="0"/>
        <w:rPr>
          <w:sz w:val="24"/>
          <w:lang w:val="es-CO"/>
        </w:rPr>
      </w:pPr>
      <w:r>
        <w:rPr>
          <w:lang w:val="es-CO"/>
        </w:rPr>
        <w:t>Bloque A: Contextualización y asamblea</w:t>
      </w:r>
    </w:p>
    <w:p w:rsidR="00A36E25" w:rsidRPr="00A36E25" w:rsidRDefault="00A36E25" w:rsidP="008371E9">
      <w:pPr>
        <w:pStyle w:val="ListParagraph"/>
        <w:numPr>
          <w:ilvl w:val="0"/>
          <w:numId w:val="13"/>
        </w:numPr>
        <w:spacing w:after="120" w:line="240" w:lineRule="auto"/>
        <w:contextualSpacing w:val="0"/>
        <w:rPr>
          <w:sz w:val="24"/>
          <w:lang w:val="es-CO"/>
        </w:rPr>
      </w:pPr>
      <w:r>
        <w:rPr>
          <w:lang w:val="es-CO"/>
        </w:rPr>
        <w:t>Bloque B: Presentación</w:t>
      </w:r>
    </w:p>
    <w:p w:rsidR="00A36E25" w:rsidRPr="00A36E25" w:rsidRDefault="00A36E25" w:rsidP="00A36E25">
      <w:pPr>
        <w:pStyle w:val="ListParagraph"/>
        <w:numPr>
          <w:ilvl w:val="0"/>
          <w:numId w:val="13"/>
        </w:numPr>
        <w:spacing w:after="120" w:line="240" w:lineRule="auto"/>
        <w:contextualSpacing w:val="0"/>
        <w:rPr>
          <w:sz w:val="24"/>
          <w:lang w:val="es-CO"/>
        </w:rPr>
      </w:pPr>
      <w:r>
        <w:rPr>
          <w:lang w:val="es-CO"/>
        </w:rPr>
        <w:t>Bloque C: Rotaciones por grado</w:t>
      </w:r>
    </w:p>
    <w:p w:rsidR="00A36E25" w:rsidRPr="00A36E25" w:rsidRDefault="00A36E25" w:rsidP="00A36E25">
      <w:pPr>
        <w:pStyle w:val="ListParagraph"/>
        <w:numPr>
          <w:ilvl w:val="0"/>
          <w:numId w:val="13"/>
        </w:numPr>
        <w:spacing w:after="120" w:line="240" w:lineRule="auto"/>
        <w:contextualSpacing w:val="0"/>
        <w:rPr>
          <w:sz w:val="24"/>
          <w:lang w:val="es-CO"/>
        </w:rPr>
      </w:pPr>
      <w:r>
        <w:rPr>
          <w:lang w:val="es-CO"/>
        </w:rPr>
        <w:t xml:space="preserve">Recuerden que oficialmente es horario de lunes, por eso los profesores que tienen </w:t>
      </w:r>
      <w:proofErr w:type="spellStart"/>
      <w:r>
        <w:rPr>
          <w:lang w:val="es-CO"/>
        </w:rPr>
        <w:t>duty</w:t>
      </w:r>
      <w:proofErr w:type="spellEnd"/>
      <w:r>
        <w:rPr>
          <w:lang w:val="es-CO"/>
        </w:rPr>
        <w:t xml:space="preserve"> los lunes deben hacer </w:t>
      </w:r>
      <w:proofErr w:type="spellStart"/>
      <w:r>
        <w:rPr>
          <w:lang w:val="es-CO"/>
        </w:rPr>
        <w:t>duty</w:t>
      </w:r>
      <w:proofErr w:type="spellEnd"/>
      <w:r>
        <w:rPr>
          <w:lang w:val="es-CO"/>
        </w:rPr>
        <w:t xml:space="preserve"> este día.</w:t>
      </w:r>
    </w:p>
    <w:p w:rsidR="00A36E25" w:rsidRPr="00A36E25" w:rsidRDefault="00A36E25" w:rsidP="00A36E25">
      <w:pPr>
        <w:pStyle w:val="ListParagraph"/>
        <w:numPr>
          <w:ilvl w:val="0"/>
          <w:numId w:val="13"/>
        </w:numPr>
        <w:spacing w:after="120" w:line="240" w:lineRule="auto"/>
        <w:contextualSpacing w:val="0"/>
        <w:rPr>
          <w:sz w:val="24"/>
          <w:lang w:val="es-CO"/>
        </w:rPr>
      </w:pPr>
      <w:r>
        <w:rPr>
          <w:lang w:val="es-CO"/>
        </w:rPr>
        <w:t>Cada grado subirá las actividades para el bloque C en su wiki de grado.</w:t>
      </w:r>
    </w:p>
    <w:p w:rsidR="00A36E25" w:rsidRPr="00A36E25" w:rsidRDefault="00A36E25" w:rsidP="00A36E25">
      <w:pPr>
        <w:pStyle w:val="ListParagraph"/>
        <w:numPr>
          <w:ilvl w:val="0"/>
          <w:numId w:val="13"/>
        </w:numPr>
        <w:spacing w:after="120" w:line="240" w:lineRule="auto"/>
        <w:contextualSpacing w:val="0"/>
        <w:rPr>
          <w:sz w:val="24"/>
          <w:lang w:val="es-CO"/>
        </w:rPr>
      </w:pPr>
      <w:r>
        <w:rPr>
          <w:lang w:val="es-CO"/>
        </w:rPr>
        <w:t>Como plan B si no se logra contratar una presentación, se están planeando ‘</w:t>
      </w:r>
      <w:proofErr w:type="spellStart"/>
      <w:r>
        <w:rPr>
          <w:lang w:val="es-CO"/>
        </w:rPr>
        <w:t>outdoor</w:t>
      </w:r>
      <w:proofErr w:type="spellEnd"/>
      <w:r>
        <w:rPr>
          <w:lang w:val="es-CO"/>
        </w:rPr>
        <w:t xml:space="preserve"> </w:t>
      </w:r>
      <w:proofErr w:type="spellStart"/>
      <w:r>
        <w:rPr>
          <w:lang w:val="es-CO"/>
        </w:rPr>
        <w:t>games</w:t>
      </w:r>
      <w:proofErr w:type="spellEnd"/>
      <w:r>
        <w:rPr>
          <w:lang w:val="es-CO"/>
        </w:rPr>
        <w:t>’ para el bloque B.</w:t>
      </w:r>
    </w:p>
    <w:p w:rsidR="002B1959" w:rsidRDefault="008D61A1" w:rsidP="002B1959">
      <w:pPr>
        <w:pStyle w:val="Heading2"/>
        <w:ind w:hanging="644"/>
        <w:rPr>
          <w:color w:val="4F6228" w:themeColor="accent3" w:themeShade="80"/>
          <w:sz w:val="28"/>
          <w:szCs w:val="28"/>
          <w:lang w:val="es-CO"/>
        </w:rPr>
      </w:pPr>
      <w:r>
        <w:rPr>
          <w:color w:val="4F6228" w:themeColor="accent3" w:themeShade="80"/>
          <w:sz w:val="28"/>
          <w:szCs w:val="28"/>
          <w:lang w:val="es-CO"/>
        </w:rPr>
        <w:t>Inauguració</w:t>
      </w:r>
      <w:r w:rsidR="00B8575E">
        <w:rPr>
          <w:color w:val="4F6228" w:themeColor="accent3" w:themeShade="80"/>
          <w:sz w:val="28"/>
          <w:szCs w:val="28"/>
          <w:lang w:val="es-CO"/>
        </w:rPr>
        <w:t>n</w:t>
      </w:r>
    </w:p>
    <w:p w:rsidR="00E80E07" w:rsidRDefault="00E80E07" w:rsidP="002B1959">
      <w:pPr>
        <w:rPr>
          <w:lang w:val="es-CO"/>
        </w:rPr>
      </w:pPr>
      <w:r>
        <w:rPr>
          <w:lang w:val="es-CO"/>
        </w:rPr>
        <w:t xml:space="preserve">El </w:t>
      </w:r>
      <w:r w:rsidR="008831F0">
        <w:rPr>
          <w:lang w:val="es-CO"/>
        </w:rPr>
        <w:t>acto</w:t>
      </w:r>
      <w:r>
        <w:rPr>
          <w:lang w:val="es-CO"/>
        </w:rPr>
        <w:t xml:space="preserve"> de inauguración de la sección se celebrará el viernes 16 de noviembre. Asistirá la junta. A las 8:30 debemos salir de los salones, para estar en la plazoleta de la ceiba a las 8:40. Los niños deben estar bien sentados y organizados en la plazoleta. La agenda de la asamblea será la siguiente:</w:t>
      </w:r>
    </w:p>
    <w:p w:rsidR="00E80E07" w:rsidRDefault="00E80E07" w:rsidP="002B1959">
      <w:pPr>
        <w:rPr>
          <w:lang w:val="es-CO"/>
        </w:rPr>
      </w:pPr>
    </w:p>
    <w:p w:rsidR="00E80E07" w:rsidRDefault="00E80E07" w:rsidP="00E80E07">
      <w:pPr>
        <w:pStyle w:val="ListParagraph"/>
        <w:numPr>
          <w:ilvl w:val="0"/>
          <w:numId w:val="31"/>
        </w:numPr>
        <w:rPr>
          <w:lang w:val="es-CO"/>
        </w:rPr>
      </w:pPr>
      <w:r>
        <w:rPr>
          <w:lang w:val="es-CO"/>
        </w:rPr>
        <w:t>Himno del colegio</w:t>
      </w:r>
    </w:p>
    <w:p w:rsidR="00E80E07" w:rsidRDefault="00E80E07" w:rsidP="00E80E07">
      <w:pPr>
        <w:pStyle w:val="ListParagraph"/>
        <w:numPr>
          <w:ilvl w:val="0"/>
          <w:numId w:val="31"/>
        </w:numPr>
        <w:rPr>
          <w:lang w:val="es-CO"/>
        </w:rPr>
      </w:pPr>
      <w:r w:rsidRPr="00E80E07">
        <w:rPr>
          <w:lang w:val="es-CO"/>
        </w:rPr>
        <w:t>Palabras del rector</w:t>
      </w:r>
    </w:p>
    <w:p w:rsidR="00E80E07" w:rsidRDefault="00E80E07" w:rsidP="002B1959">
      <w:pPr>
        <w:pStyle w:val="ListParagraph"/>
        <w:numPr>
          <w:ilvl w:val="0"/>
          <w:numId w:val="31"/>
        </w:numPr>
        <w:rPr>
          <w:lang w:val="es-CO"/>
        </w:rPr>
      </w:pPr>
      <w:r w:rsidRPr="00E80E07">
        <w:rPr>
          <w:lang w:val="es-CO"/>
        </w:rPr>
        <w:t xml:space="preserve">Palabras de Miss </w:t>
      </w:r>
      <w:proofErr w:type="spellStart"/>
      <w:r w:rsidRPr="00E80E07">
        <w:rPr>
          <w:lang w:val="es-CO"/>
        </w:rPr>
        <w:t>Fayad</w:t>
      </w:r>
      <w:proofErr w:type="spellEnd"/>
    </w:p>
    <w:p w:rsidR="00E80E07" w:rsidRDefault="00E80E07" w:rsidP="002B1959">
      <w:pPr>
        <w:pStyle w:val="ListParagraph"/>
        <w:numPr>
          <w:ilvl w:val="0"/>
          <w:numId w:val="31"/>
        </w:numPr>
        <w:rPr>
          <w:lang w:val="es-CO"/>
        </w:rPr>
      </w:pPr>
      <w:r w:rsidRPr="00E80E07">
        <w:rPr>
          <w:lang w:val="es-CO"/>
        </w:rPr>
        <w:t>Palabras y bendición del padre</w:t>
      </w:r>
    </w:p>
    <w:p w:rsidR="002B1959" w:rsidRDefault="00E80E07" w:rsidP="002B1959">
      <w:pPr>
        <w:pStyle w:val="ListParagraph"/>
        <w:numPr>
          <w:ilvl w:val="0"/>
          <w:numId w:val="31"/>
        </w:numPr>
        <w:rPr>
          <w:lang w:val="es-CO"/>
        </w:rPr>
      </w:pPr>
      <w:r w:rsidRPr="00E80E07">
        <w:rPr>
          <w:lang w:val="es-CO"/>
        </w:rPr>
        <w:t>Palabras del presidente de la junta</w:t>
      </w:r>
    </w:p>
    <w:p w:rsidR="00E80E07" w:rsidRDefault="00E80E07" w:rsidP="002B1959">
      <w:pPr>
        <w:pStyle w:val="ListParagraph"/>
        <w:numPr>
          <w:ilvl w:val="0"/>
          <w:numId w:val="31"/>
        </w:numPr>
        <w:rPr>
          <w:lang w:val="es-CO"/>
        </w:rPr>
      </w:pPr>
      <w:r>
        <w:rPr>
          <w:lang w:val="es-CO"/>
        </w:rPr>
        <w:t>Cantar el ‘padre nuestro’</w:t>
      </w:r>
    </w:p>
    <w:p w:rsidR="00E80E07" w:rsidRDefault="00E80E07" w:rsidP="002B1959">
      <w:pPr>
        <w:pStyle w:val="ListParagraph"/>
        <w:numPr>
          <w:ilvl w:val="0"/>
          <w:numId w:val="31"/>
        </w:numPr>
        <w:rPr>
          <w:lang w:val="es-CO"/>
        </w:rPr>
      </w:pPr>
      <w:r>
        <w:rPr>
          <w:lang w:val="es-CO"/>
        </w:rPr>
        <w:t>Se corta la cinta para abrir la sección, suena la banda</w:t>
      </w:r>
    </w:p>
    <w:p w:rsidR="00E80E07" w:rsidRDefault="00E80E07" w:rsidP="002B1959">
      <w:pPr>
        <w:pStyle w:val="ListParagraph"/>
        <w:numPr>
          <w:ilvl w:val="0"/>
          <w:numId w:val="31"/>
        </w:numPr>
        <w:rPr>
          <w:lang w:val="es-CO"/>
        </w:rPr>
      </w:pPr>
      <w:r>
        <w:rPr>
          <w:lang w:val="es-CO"/>
        </w:rPr>
        <w:t xml:space="preserve">Los niños regresan a sus salones en orden (cada grupo debe esperar </w:t>
      </w:r>
    </w:p>
    <w:p w:rsidR="00E80E07" w:rsidRPr="00E80E07" w:rsidRDefault="00E80E07" w:rsidP="00E80E07">
      <w:pPr>
        <w:rPr>
          <w:lang w:val="es-CO"/>
        </w:rPr>
      </w:pPr>
    </w:p>
    <w:p w:rsidR="008831F0" w:rsidRDefault="00E80E07" w:rsidP="002B1959">
      <w:pPr>
        <w:rPr>
          <w:lang w:val="es-CO"/>
        </w:rPr>
      </w:pPr>
      <w:r>
        <w:rPr>
          <w:lang w:val="es-CO"/>
        </w:rPr>
        <w:lastRenderedPageBreak/>
        <w:t>Debemos escoger un niño y una niña</w:t>
      </w:r>
      <w:r w:rsidR="008831F0">
        <w:rPr>
          <w:lang w:val="es-CO"/>
        </w:rPr>
        <w:t xml:space="preserve"> (Juan Antonio Gómez y </w:t>
      </w:r>
      <w:proofErr w:type="spellStart"/>
      <w:r w:rsidR="008831F0">
        <w:rPr>
          <w:lang w:val="es-CO"/>
        </w:rPr>
        <w:t>Tabatha</w:t>
      </w:r>
      <w:proofErr w:type="spellEnd"/>
      <w:r w:rsidR="008831F0">
        <w:rPr>
          <w:lang w:val="es-CO"/>
        </w:rPr>
        <w:t xml:space="preserve"> Naranjo)</w:t>
      </w:r>
      <w:r>
        <w:rPr>
          <w:lang w:val="es-CO"/>
        </w:rPr>
        <w:t xml:space="preserve"> de Primero para sostener una cinta en el espacio entre la biblioteca y Preprimaria, la cual cortará el rector – en este momento la banda arranca.</w:t>
      </w:r>
      <w:r w:rsidR="008831F0">
        <w:rPr>
          <w:lang w:val="es-CO"/>
        </w:rPr>
        <w:t xml:space="preserve"> Estos dos niños deben asistir en uniforme de gala.</w:t>
      </w:r>
      <w:r>
        <w:rPr>
          <w:lang w:val="es-CO"/>
        </w:rPr>
        <w:t xml:space="preserve"> </w:t>
      </w:r>
    </w:p>
    <w:p w:rsidR="008831F0" w:rsidRDefault="008831F0" w:rsidP="002B1959">
      <w:pPr>
        <w:rPr>
          <w:lang w:val="es-CO"/>
        </w:rPr>
      </w:pPr>
    </w:p>
    <w:p w:rsidR="00E80E07" w:rsidRDefault="00E80E07" w:rsidP="002B1959">
      <w:pPr>
        <w:rPr>
          <w:lang w:val="es-CO"/>
        </w:rPr>
      </w:pPr>
      <w:r>
        <w:rPr>
          <w:lang w:val="es-CO"/>
        </w:rPr>
        <w:t xml:space="preserve">Los niños saldrán al recreo y los adultos invitados se quedarán a tomar un refrigerio (fruta y jugo, con café disponible, como en </w:t>
      </w:r>
      <w:proofErr w:type="spellStart"/>
      <w:r>
        <w:rPr>
          <w:lang w:val="es-CO"/>
        </w:rPr>
        <w:t>Academic</w:t>
      </w:r>
      <w:proofErr w:type="spellEnd"/>
      <w:r>
        <w:rPr>
          <w:lang w:val="es-CO"/>
        </w:rPr>
        <w:t xml:space="preserve"> </w:t>
      </w:r>
      <w:proofErr w:type="spellStart"/>
      <w:r>
        <w:rPr>
          <w:lang w:val="es-CO"/>
        </w:rPr>
        <w:t>Parents</w:t>
      </w:r>
      <w:proofErr w:type="spellEnd"/>
      <w:r>
        <w:rPr>
          <w:lang w:val="es-CO"/>
        </w:rPr>
        <w:t xml:space="preserve">’ Day). El refrigerio se colocará en el espacio fuera de la sala de profesores, por lo tanto los niños de Primero deben salir al recreo por el pasillo del PTA. </w:t>
      </w:r>
      <w:r w:rsidR="008831F0">
        <w:rPr>
          <w:lang w:val="es-CO"/>
        </w:rPr>
        <w:t>Se deben dejar los festones como decoración (estarán desde el día anterior). La cinta debe estar el día anterior para hacer un ensayo con los dos niños que la van a sostener.</w:t>
      </w:r>
    </w:p>
    <w:p w:rsidR="008831F0" w:rsidRPr="008831F0" w:rsidRDefault="008831F0" w:rsidP="002B1959">
      <w:pPr>
        <w:rPr>
          <w:color w:val="FF0000"/>
          <w:lang w:val="es-CO"/>
        </w:rPr>
      </w:pPr>
      <w:r w:rsidRPr="008831F0">
        <w:rPr>
          <w:color w:val="FF0000"/>
          <w:lang w:val="es-CO"/>
        </w:rPr>
        <w:t>JEFE: Éstas son nuestras ideas para tu aprobación.</w:t>
      </w:r>
    </w:p>
    <w:p w:rsidR="00B8575E" w:rsidRPr="00274998" w:rsidRDefault="00B8575E" w:rsidP="00B8575E">
      <w:pPr>
        <w:spacing w:after="120" w:line="240" w:lineRule="auto"/>
        <w:rPr>
          <w:sz w:val="24"/>
          <w:lang w:val="es-CO"/>
        </w:rPr>
      </w:pPr>
    </w:p>
    <w:p w:rsidR="00B8575E" w:rsidRPr="00CE7C1B" w:rsidRDefault="009F4CBC" w:rsidP="00B8575E">
      <w:pPr>
        <w:pStyle w:val="Heading2"/>
        <w:ind w:hanging="644"/>
        <w:rPr>
          <w:color w:val="4F6228" w:themeColor="accent3" w:themeShade="80"/>
          <w:sz w:val="28"/>
          <w:szCs w:val="28"/>
          <w:lang w:val="es-CO"/>
        </w:rPr>
      </w:pPr>
      <w:r>
        <w:rPr>
          <w:color w:val="4F6228" w:themeColor="accent3" w:themeShade="80"/>
          <w:sz w:val="28"/>
          <w:szCs w:val="28"/>
          <w:lang w:val="es-CO"/>
        </w:rPr>
        <w:t>Ludotec</w:t>
      </w:r>
      <w:r w:rsidR="008D61A1">
        <w:rPr>
          <w:color w:val="4F6228" w:themeColor="accent3" w:themeShade="80"/>
          <w:sz w:val="28"/>
          <w:szCs w:val="28"/>
          <w:lang w:val="es-CO"/>
        </w:rPr>
        <w:t>a</w:t>
      </w:r>
    </w:p>
    <w:p w:rsidR="008831F0" w:rsidRDefault="008831F0" w:rsidP="00B8575E">
      <w:pPr>
        <w:rPr>
          <w:lang w:val="es-CO"/>
        </w:rPr>
      </w:pPr>
      <w:r>
        <w:rPr>
          <w:lang w:val="es-CO"/>
        </w:rPr>
        <w:t>Volvemos a</w:t>
      </w:r>
      <w:r w:rsidR="009F4CBC">
        <w:rPr>
          <w:lang w:val="es-CO"/>
        </w:rPr>
        <w:t>l antiguo horario de ludotec</w:t>
      </w:r>
      <w:r w:rsidR="00D07C76">
        <w:rPr>
          <w:lang w:val="es-CO"/>
        </w:rPr>
        <w:t>a:</w:t>
      </w:r>
    </w:p>
    <w:p w:rsidR="00031EAE" w:rsidRDefault="00031EAE" w:rsidP="00B8575E">
      <w:pPr>
        <w:rPr>
          <w:lang w:val="es-CO"/>
        </w:rPr>
      </w:pPr>
    </w:p>
    <w:p w:rsidR="008831F0" w:rsidRDefault="008831F0" w:rsidP="00B8575E">
      <w:pPr>
        <w:rPr>
          <w:lang w:val="es-CO"/>
        </w:rPr>
      </w:pPr>
      <w:r>
        <w:rPr>
          <w:lang w:val="es-CO"/>
        </w:rPr>
        <w:t xml:space="preserve">Lunes: </w:t>
      </w:r>
      <w:r w:rsidR="00031EAE">
        <w:rPr>
          <w:lang w:val="es-CO"/>
        </w:rPr>
        <w:tab/>
      </w:r>
      <w:r w:rsidR="00031EAE">
        <w:rPr>
          <w:lang w:val="es-CO"/>
        </w:rPr>
        <w:tab/>
      </w:r>
      <w:r>
        <w:rPr>
          <w:lang w:val="es-CO"/>
        </w:rPr>
        <w:t>Primero</w:t>
      </w:r>
      <w:r w:rsidR="00D07C76">
        <w:rPr>
          <w:lang w:val="es-CO"/>
        </w:rPr>
        <w:t xml:space="preserve"> (Adriana)</w:t>
      </w:r>
    </w:p>
    <w:p w:rsidR="008831F0" w:rsidRDefault="008831F0" w:rsidP="00B8575E">
      <w:pPr>
        <w:rPr>
          <w:lang w:val="es-CO"/>
        </w:rPr>
      </w:pPr>
      <w:r>
        <w:rPr>
          <w:lang w:val="es-CO"/>
        </w:rPr>
        <w:t xml:space="preserve">Martes: </w:t>
      </w:r>
      <w:r w:rsidR="00031EAE">
        <w:rPr>
          <w:lang w:val="es-CO"/>
        </w:rPr>
        <w:tab/>
      </w:r>
      <w:proofErr w:type="spellStart"/>
      <w:r>
        <w:rPr>
          <w:lang w:val="es-CO"/>
        </w:rPr>
        <w:t>Kinder</w:t>
      </w:r>
      <w:proofErr w:type="spellEnd"/>
      <w:r w:rsidR="00D07C76">
        <w:rPr>
          <w:lang w:val="es-CO"/>
        </w:rPr>
        <w:t xml:space="preserve"> (Chachi)</w:t>
      </w:r>
    </w:p>
    <w:p w:rsidR="008831F0" w:rsidRDefault="008831F0" w:rsidP="00B8575E">
      <w:pPr>
        <w:rPr>
          <w:lang w:val="es-CO"/>
        </w:rPr>
      </w:pPr>
      <w:r>
        <w:rPr>
          <w:lang w:val="es-CO"/>
        </w:rPr>
        <w:t xml:space="preserve">Miércoles: </w:t>
      </w:r>
      <w:r w:rsidR="00031EAE">
        <w:rPr>
          <w:lang w:val="es-CO"/>
        </w:rPr>
        <w:tab/>
      </w:r>
      <w:r>
        <w:rPr>
          <w:lang w:val="es-CO"/>
        </w:rPr>
        <w:t>Prekinder</w:t>
      </w:r>
      <w:r w:rsidR="00D07C76">
        <w:rPr>
          <w:lang w:val="es-CO"/>
        </w:rPr>
        <w:t xml:space="preserve"> (Flor)</w:t>
      </w:r>
    </w:p>
    <w:p w:rsidR="008831F0" w:rsidRDefault="008831F0" w:rsidP="00B8575E">
      <w:pPr>
        <w:rPr>
          <w:lang w:val="es-CO"/>
        </w:rPr>
      </w:pPr>
      <w:r>
        <w:rPr>
          <w:lang w:val="es-CO"/>
        </w:rPr>
        <w:t xml:space="preserve">Jueves: </w:t>
      </w:r>
      <w:r w:rsidR="00031EAE">
        <w:rPr>
          <w:lang w:val="es-CO"/>
        </w:rPr>
        <w:tab/>
      </w:r>
      <w:proofErr w:type="spellStart"/>
      <w:r>
        <w:rPr>
          <w:lang w:val="es-CO"/>
        </w:rPr>
        <w:t>Kinder</w:t>
      </w:r>
      <w:proofErr w:type="spellEnd"/>
      <w:r w:rsidR="00D07C76">
        <w:rPr>
          <w:lang w:val="es-CO"/>
        </w:rPr>
        <w:t xml:space="preserve"> (rotativo Adriana-Ben-Chachi-Flor)</w:t>
      </w:r>
    </w:p>
    <w:p w:rsidR="00B8575E" w:rsidRDefault="008831F0" w:rsidP="00B8575E">
      <w:pPr>
        <w:rPr>
          <w:lang w:val="es-CO"/>
        </w:rPr>
      </w:pPr>
      <w:r>
        <w:rPr>
          <w:lang w:val="es-CO"/>
        </w:rPr>
        <w:t xml:space="preserve">Viernes: </w:t>
      </w:r>
      <w:r w:rsidR="00031EAE">
        <w:rPr>
          <w:lang w:val="es-CO"/>
        </w:rPr>
        <w:tab/>
      </w:r>
      <w:r>
        <w:rPr>
          <w:lang w:val="es-CO"/>
        </w:rPr>
        <w:t>Primero</w:t>
      </w:r>
      <w:r w:rsidR="00E42639">
        <w:rPr>
          <w:lang w:val="es-CO"/>
        </w:rPr>
        <w:t xml:space="preserve"> </w:t>
      </w:r>
      <w:r w:rsidR="00D07C76">
        <w:rPr>
          <w:lang w:val="es-CO"/>
        </w:rPr>
        <w:t>(Ben)</w:t>
      </w:r>
    </w:p>
    <w:p w:rsidR="002E4894" w:rsidRDefault="002E4894" w:rsidP="00B8575E">
      <w:pPr>
        <w:rPr>
          <w:lang w:val="es-CO"/>
        </w:rPr>
      </w:pPr>
    </w:p>
    <w:p w:rsidR="002E4894" w:rsidRPr="00CE7C1B" w:rsidRDefault="002E4894" w:rsidP="002E4894">
      <w:pPr>
        <w:pStyle w:val="Heading2"/>
        <w:ind w:hanging="644"/>
        <w:rPr>
          <w:color w:val="4F6228" w:themeColor="accent3" w:themeShade="80"/>
          <w:sz w:val="28"/>
          <w:szCs w:val="28"/>
          <w:lang w:val="es-CO"/>
        </w:rPr>
      </w:pPr>
      <w:r>
        <w:rPr>
          <w:color w:val="4F6228" w:themeColor="accent3" w:themeShade="80"/>
          <w:sz w:val="28"/>
          <w:szCs w:val="28"/>
          <w:lang w:val="es-CO"/>
        </w:rPr>
        <w:t>Nueva sección</w:t>
      </w:r>
    </w:p>
    <w:p w:rsidR="002E4894" w:rsidRDefault="002E4894" w:rsidP="002E4894">
      <w:pPr>
        <w:rPr>
          <w:lang w:val="es-CO"/>
        </w:rPr>
      </w:pPr>
      <w:r>
        <w:rPr>
          <w:lang w:val="es-CO"/>
        </w:rPr>
        <w:t>Como el piso de la nueva sección es resbalos</w:t>
      </w:r>
      <w:r>
        <w:rPr>
          <w:lang w:val="es-CO"/>
        </w:rPr>
        <w:t>o</w:t>
      </w:r>
      <w:r>
        <w:rPr>
          <w:lang w:val="es-CO"/>
        </w:rPr>
        <w:t>, hasta que se arregle</w:t>
      </w:r>
      <w:r>
        <w:rPr>
          <w:lang w:val="es-CO"/>
        </w:rPr>
        <w:t>,</w:t>
      </w:r>
      <w:r>
        <w:rPr>
          <w:lang w:val="es-CO"/>
        </w:rPr>
        <w:t xml:space="preserve"> los niños de todos los grados deben ser acompañados a los salones por la mañana, es decir que los profesores deben seguir recogiéndolos de la ludoteca</w:t>
      </w:r>
      <w:r>
        <w:rPr>
          <w:lang w:val="es-CO"/>
        </w:rPr>
        <w:t xml:space="preserve"> a las 7:10 am</w:t>
      </w:r>
      <w:r>
        <w:rPr>
          <w:lang w:val="es-CO"/>
        </w:rPr>
        <w:t xml:space="preserve">. </w:t>
      </w:r>
      <w:r>
        <w:rPr>
          <w:lang w:val="es-CO"/>
        </w:rPr>
        <w:t xml:space="preserve">Los coordinadores de grado asignarán este </w:t>
      </w:r>
      <w:proofErr w:type="spellStart"/>
      <w:r>
        <w:rPr>
          <w:lang w:val="es-CO"/>
        </w:rPr>
        <w:t>duty</w:t>
      </w:r>
      <w:proofErr w:type="spellEnd"/>
      <w:r>
        <w:rPr>
          <w:lang w:val="es-CO"/>
        </w:rPr>
        <w:t>.</w:t>
      </w:r>
    </w:p>
    <w:p w:rsidR="00596082" w:rsidRDefault="00596082" w:rsidP="002E4894">
      <w:pPr>
        <w:rPr>
          <w:lang w:val="es-CO"/>
        </w:rPr>
      </w:pPr>
    </w:p>
    <w:p w:rsidR="00596082" w:rsidRDefault="00596082" w:rsidP="002E4894">
      <w:pPr>
        <w:rPr>
          <w:lang w:val="es-CO"/>
        </w:rPr>
      </w:pPr>
      <w:r>
        <w:rPr>
          <w:lang w:val="es-CO"/>
        </w:rPr>
        <w:t>Por el mismo motivo de que el piso es tan resbaloso, debemos hacer campaña para que los niños caminen dentro de la sección y no corran. Los profesores debemos ser conscientes de cómo les decimos que se trasladen de salón a salón (“</w:t>
      </w:r>
      <w:proofErr w:type="spellStart"/>
      <w:r>
        <w:rPr>
          <w:lang w:val="es-CO"/>
        </w:rPr>
        <w:t>Go</w:t>
      </w:r>
      <w:proofErr w:type="spellEnd"/>
      <w:r>
        <w:rPr>
          <w:lang w:val="es-CO"/>
        </w:rPr>
        <w:t xml:space="preserve"> </w:t>
      </w:r>
      <w:proofErr w:type="spellStart"/>
      <w:r>
        <w:rPr>
          <w:lang w:val="es-CO"/>
        </w:rPr>
        <w:t>running</w:t>
      </w:r>
      <w:proofErr w:type="spellEnd"/>
      <w:r>
        <w:rPr>
          <w:lang w:val="es-CO"/>
        </w:rPr>
        <w:t>” no se puede decir</w:t>
      </w:r>
      <w:r w:rsidR="00EE6926">
        <w:rPr>
          <w:lang w:val="es-CO"/>
        </w:rPr>
        <w:t xml:space="preserve"> [además es un inglés muy torpe]</w:t>
      </w:r>
      <w:r>
        <w:rPr>
          <w:lang w:val="es-CO"/>
        </w:rPr>
        <w:t>, hay que decirles “</w:t>
      </w:r>
      <w:proofErr w:type="spellStart"/>
      <w:r>
        <w:rPr>
          <w:lang w:val="es-CO"/>
        </w:rPr>
        <w:t>Walk</w:t>
      </w:r>
      <w:proofErr w:type="spellEnd"/>
      <w:r>
        <w:rPr>
          <w:lang w:val="es-CO"/>
        </w:rPr>
        <w:t>”</w:t>
      </w:r>
      <w:r w:rsidR="00EE6926">
        <w:rPr>
          <w:lang w:val="es-CO"/>
        </w:rPr>
        <w:t>, si queremos que no se demoren ej. en el baño podemos decir “</w:t>
      </w:r>
      <w:proofErr w:type="spellStart"/>
      <w:r w:rsidR="00EE6926">
        <w:rPr>
          <w:lang w:val="es-CO"/>
        </w:rPr>
        <w:t>Walk</w:t>
      </w:r>
      <w:proofErr w:type="spellEnd"/>
      <w:r w:rsidR="00EE6926">
        <w:rPr>
          <w:lang w:val="es-CO"/>
        </w:rPr>
        <w:t xml:space="preserve"> </w:t>
      </w:r>
      <w:proofErr w:type="spellStart"/>
      <w:r w:rsidR="00EE6926">
        <w:rPr>
          <w:lang w:val="es-CO"/>
        </w:rPr>
        <w:t>quickly</w:t>
      </w:r>
      <w:proofErr w:type="spellEnd"/>
      <w:r w:rsidR="00EE6926">
        <w:rPr>
          <w:lang w:val="es-CO"/>
        </w:rPr>
        <w:t>”</w:t>
      </w:r>
      <w:r>
        <w:rPr>
          <w:lang w:val="es-CO"/>
        </w:rPr>
        <w:t>).</w:t>
      </w:r>
    </w:p>
    <w:p w:rsidR="002E4894" w:rsidRDefault="002E4894" w:rsidP="002E4894">
      <w:pPr>
        <w:rPr>
          <w:lang w:val="es-CO"/>
        </w:rPr>
      </w:pPr>
    </w:p>
    <w:p w:rsidR="002E4894" w:rsidRDefault="002E4894" w:rsidP="002E4894">
      <w:pPr>
        <w:rPr>
          <w:lang w:val="es-CO"/>
        </w:rPr>
      </w:pPr>
      <w:r>
        <w:rPr>
          <w:lang w:val="es-CO"/>
        </w:rPr>
        <w:t xml:space="preserve">Hay que hacer a los niños conscientes de que ya no deben usar el baño de la cafetería durante el recreo, sino los baños de la sección. </w:t>
      </w:r>
    </w:p>
    <w:p w:rsidR="002E4894" w:rsidRDefault="002E4894" w:rsidP="002E4894">
      <w:pPr>
        <w:rPr>
          <w:lang w:val="es-CO"/>
        </w:rPr>
      </w:pPr>
    </w:p>
    <w:p w:rsidR="002E4894" w:rsidRDefault="00596082" w:rsidP="002E4894">
      <w:pPr>
        <w:rPr>
          <w:lang w:val="es-CO"/>
        </w:rPr>
      </w:pPr>
      <w:r>
        <w:rPr>
          <w:lang w:val="es-CO"/>
        </w:rPr>
        <w:t>No se debe jugar</w:t>
      </w:r>
      <w:r w:rsidR="002E4894">
        <w:rPr>
          <w:lang w:val="es-CO"/>
        </w:rPr>
        <w:t xml:space="preserve"> todavía</w:t>
      </w:r>
      <w:r>
        <w:rPr>
          <w:lang w:val="es-CO"/>
        </w:rPr>
        <w:t xml:space="preserve"> en</w:t>
      </w:r>
      <w:r w:rsidR="002E4894">
        <w:rPr>
          <w:lang w:val="es-CO"/>
        </w:rPr>
        <w:t xml:space="preserve"> el pasto nuevo que se encuentra en la zona interior de la sección</w:t>
      </w:r>
      <w:r w:rsidR="00EE6926">
        <w:rPr>
          <w:lang w:val="es-CO"/>
        </w:rPr>
        <w:t xml:space="preserve"> </w:t>
      </w:r>
      <w:r>
        <w:rPr>
          <w:lang w:val="es-CO"/>
        </w:rPr>
        <w:t>(se puede pisar caminando)</w:t>
      </w:r>
      <w:r w:rsidR="00EE6926">
        <w:rPr>
          <w:lang w:val="es-CO"/>
        </w:rPr>
        <w:t xml:space="preserve"> –</w:t>
      </w:r>
      <w:r w:rsidR="00AB5D48">
        <w:rPr>
          <w:lang w:val="es-CO"/>
        </w:rPr>
        <w:t xml:space="preserve"> la encargada de los jardines</w:t>
      </w:r>
      <w:r w:rsidR="00EE6926">
        <w:rPr>
          <w:lang w:val="es-CO"/>
        </w:rPr>
        <w:t xml:space="preserve"> nos pidió darle 8 días más para que se establezca</w:t>
      </w:r>
      <w:r w:rsidR="002E4894">
        <w:rPr>
          <w:lang w:val="es-CO"/>
        </w:rPr>
        <w:t>. Recuerden que los lazos son para usar dentro de la sección, por lo tanto no se pueden entregar en el recreo hasta que se vuelva a usar esta área.</w:t>
      </w:r>
    </w:p>
    <w:p w:rsidR="00EE6926" w:rsidRDefault="00EE6926" w:rsidP="002E4894">
      <w:pPr>
        <w:rPr>
          <w:lang w:val="es-CO"/>
        </w:rPr>
      </w:pPr>
    </w:p>
    <w:p w:rsidR="00EE6926" w:rsidRDefault="00EE6926" w:rsidP="002E4894">
      <w:pPr>
        <w:rPr>
          <w:lang w:val="es-CO"/>
        </w:rPr>
      </w:pPr>
      <w:r>
        <w:rPr>
          <w:lang w:val="es-CO"/>
        </w:rPr>
        <w:t xml:space="preserve">Los profesores encargados de los </w:t>
      </w:r>
      <w:proofErr w:type="spellStart"/>
      <w:r>
        <w:rPr>
          <w:lang w:val="es-CO"/>
        </w:rPr>
        <w:t>duties</w:t>
      </w:r>
      <w:proofErr w:type="spellEnd"/>
      <w:r>
        <w:rPr>
          <w:lang w:val="es-CO"/>
        </w:rPr>
        <w:t xml:space="preserve"> por los baños (</w:t>
      </w:r>
      <w:proofErr w:type="spellStart"/>
      <w:r>
        <w:rPr>
          <w:lang w:val="es-CO"/>
        </w:rPr>
        <w:t>Elaine</w:t>
      </w:r>
      <w:proofErr w:type="spellEnd"/>
      <w:r>
        <w:rPr>
          <w:lang w:val="es-CO"/>
        </w:rPr>
        <w:t xml:space="preserve">, </w:t>
      </w:r>
      <w:proofErr w:type="spellStart"/>
      <w:r>
        <w:rPr>
          <w:lang w:val="es-CO"/>
        </w:rPr>
        <w:t>Maggie</w:t>
      </w:r>
      <w:proofErr w:type="spellEnd"/>
      <w:r>
        <w:rPr>
          <w:lang w:val="es-CO"/>
        </w:rPr>
        <w:t xml:space="preserve">, </w:t>
      </w:r>
      <w:proofErr w:type="spellStart"/>
      <w:r>
        <w:rPr>
          <w:lang w:val="es-CO"/>
        </w:rPr>
        <w:t>Nanda</w:t>
      </w:r>
      <w:proofErr w:type="spellEnd"/>
      <w:r>
        <w:rPr>
          <w:lang w:val="es-CO"/>
        </w:rPr>
        <w:t xml:space="preserve">, Miguel, Mark, Alex, Laura, Vicky, Margarita, Martha P) deben seguir en su puesto de </w:t>
      </w:r>
      <w:proofErr w:type="spellStart"/>
      <w:r>
        <w:rPr>
          <w:lang w:val="es-CO"/>
        </w:rPr>
        <w:t>duty</w:t>
      </w:r>
      <w:proofErr w:type="spellEnd"/>
      <w:r>
        <w:rPr>
          <w:lang w:val="es-CO"/>
        </w:rPr>
        <w:t xml:space="preserve"> hasta que ya no haya ningún niño en el baño. Los profesores parejas de estos profesores deben tener paciencia y tener en cuenta que su compañero llegará más tarde que los demás después del </w:t>
      </w:r>
      <w:proofErr w:type="spellStart"/>
      <w:r>
        <w:rPr>
          <w:lang w:val="es-CO"/>
        </w:rPr>
        <w:t>duty</w:t>
      </w:r>
      <w:proofErr w:type="spellEnd"/>
      <w:r>
        <w:rPr>
          <w:lang w:val="es-CO"/>
        </w:rPr>
        <w:t>.</w:t>
      </w:r>
    </w:p>
    <w:p w:rsidR="002E4894" w:rsidRDefault="002E4894" w:rsidP="002E4894">
      <w:pPr>
        <w:rPr>
          <w:lang w:val="es-CO"/>
        </w:rPr>
      </w:pPr>
    </w:p>
    <w:p w:rsidR="002E4894" w:rsidRDefault="002E4894" w:rsidP="00B8575E">
      <w:pPr>
        <w:rPr>
          <w:lang w:val="es-CO"/>
        </w:rPr>
      </w:pPr>
    </w:p>
    <w:p w:rsidR="00E42639" w:rsidRDefault="00E42639" w:rsidP="00B8575E">
      <w:pPr>
        <w:rPr>
          <w:lang w:val="es-CO"/>
        </w:rPr>
      </w:pPr>
    </w:p>
    <w:p w:rsidR="00E42639" w:rsidRPr="00CE7C1B" w:rsidRDefault="00D07C76" w:rsidP="00E42639">
      <w:pPr>
        <w:pStyle w:val="Heading2"/>
        <w:ind w:hanging="644"/>
        <w:rPr>
          <w:color w:val="4F6228" w:themeColor="accent3" w:themeShade="80"/>
          <w:sz w:val="28"/>
          <w:szCs w:val="28"/>
          <w:lang w:val="es-CO"/>
        </w:rPr>
      </w:pPr>
      <w:r>
        <w:rPr>
          <w:color w:val="4F6228" w:themeColor="accent3" w:themeShade="80"/>
          <w:sz w:val="28"/>
          <w:szCs w:val="28"/>
          <w:lang w:val="es-CO"/>
        </w:rPr>
        <w:t>Salida en diciembre</w:t>
      </w:r>
    </w:p>
    <w:p w:rsidR="00D07C76" w:rsidRDefault="00D07C76" w:rsidP="00B30159">
      <w:pPr>
        <w:pStyle w:val="ListParagraph"/>
        <w:numPr>
          <w:ilvl w:val="0"/>
          <w:numId w:val="29"/>
        </w:numPr>
        <w:rPr>
          <w:lang w:val="es-CO"/>
        </w:rPr>
      </w:pPr>
      <w:r>
        <w:rPr>
          <w:lang w:val="es-CO"/>
        </w:rPr>
        <w:t>Las reuniones tripartitas son el 17 de diciembre.</w:t>
      </w:r>
    </w:p>
    <w:p w:rsidR="00B30159" w:rsidRDefault="00D07C76" w:rsidP="00B30159">
      <w:pPr>
        <w:pStyle w:val="ListParagraph"/>
        <w:numPr>
          <w:ilvl w:val="0"/>
          <w:numId w:val="29"/>
        </w:numPr>
        <w:rPr>
          <w:lang w:val="es-CO"/>
        </w:rPr>
      </w:pPr>
      <w:r>
        <w:rPr>
          <w:lang w:val="es-CO"/>
        </w:rPr>
        <w:t xml:space="preserve">El 19 de diciembre los niños saldrán a las 10:00am (Prekinder debe salir de los salones a las 9:55am, </w:t>
      </w:r>
      <w:proofErr w:type="spellStart"/>
      <w:r>
        <w:rPr>
          <w:lang w:val="es-CO"/>
        </w:rPr>
        <w:t>Kinder</w:t>
      </w:r>
      <w:proofErr w:type="spellEnd"/>
      <w:r>
        <w:rPr>
          <w:lang w:val="es-CO"/>
        </w:rPr>
        <w:t xml:space="preserve"> y Primero a las 10:00am), ya que los conductores y acompañantes de bus deben llegar para el almuerzo navideño.</w:t>
      </w:r>
    </w:p>
    <w:p w:rsidR="00B30159" w:rsidRDefault="004215D7" w:rsidP="004215D7">
      <w:pPr>
        <w:tabs>
          <w:tab w:val="left" w:pos="5917"/>
        </w:tabs>
        <w:rPr>
          <w:lang w:val="es-CO"/>
        </w:rPr>
      </w:pPr>
      <w:r>
        <w:rPr>
          <w:lang w:val="es-CO"/>
        </w:rPr>
        <w:tab/>
      </w:r>
    </w:p>
    <w:p w:rsidR="004215D7" w:rsidRPr="00CE7C1B" w:rsidRDefault="00B424FD" w:rsidP="004215D7">
      <w:pPr>
        <w:pStyle w:val="Heading2"/>
        <w:ind w:hanging="644"/>
        <w:rPr>
          <w:color w:val="4F6228" w:themeColor="accent3" w:themeShade="80"/>
          <w:sz w:val="28"/>
          <w:szCs w:val="28"/>
          <w:lang w:val="es-CO"/>
        </w:rPr>
      </w:pPr>
      <w:r>
        <w:rPr>
          <w:color w:val="4F6228" w:themeColor="accent3" w:themeShade="80"/>
          <w:sz w:val="28"/>
          <w:szCs w:val="28"/>
          <w:lang w:val="es-CO"/>
        </w:rPr>
        <w:t>Wilson Tello</w:t>
      </w:r>
    </w:p>
    <w:p w:rsidR="004215D7" w:rsidRDefault="004215D7" w:rsidP="004215D7">
      <w:pPr>
        <w:tabs>
          <w:tab w:val="left" w:pos="5917"/>
        </w:tabs>
        <w:rPr>
          <w:lang w:val="es-CO"/>
        </w:rPr>
      </w:pPr>
      <w:r>
        <w:rPr>
          <w:lang w:val="es-CO"/>
        </w:rPr>
        <w:t>El profesor Wilson Tello ha sido escogido</w:t>
      </w:r>
      <w:r w:rsidR="00B424FD">
        <w:rPr>
          <w:lang w:val="es-CO"/>
        </w:rPr>
        <w:t xml:space="preserve"> por la Federación Vallecaucana de Gimnasia</w:t>
      </w:r>
      <w:r>
        <w:rPr>
          <w:lang w:val="es-CO"/>
        </w:rPr>
        <w:t xml:space="preserve"> para acompañar al equipo de gimnasio del Valle y para asistir a</w:t>
      </w:r>
      <w:r w:rsidR="00B424FD">
        <w:rPr>
          <w:lang w:val="es-CO"/>
        </w:rPr>
        <w:t xml:space="preserve"> un concurso internacional de formación para entrenadores de gimnasia</w:t>
      </w:r>
      <w:r>
        <w:rPr>
          <w:lang w:val="es-CO"/>
        </w:rPr>
        <w:t>, por lo tanto estará fuera del colegio durante 2 semanas. Contaremos con el profesor Néstor</w:t>
      </w:r>
      <w:r w:rsidR="00B424FD">
        <w:rPr>
          <w:lang w:val="es-CO"/>
        </w:rPr>
        <w:t xml:space="preserve"> </w:t>
      </w:r>
      <w:r>
        <w:rPr>
          <w:lang w:val="es-CO"/>
        </w:rPr>
        <w:t xml:space="preserve"> </w:t>
      </w:r>
      <w:r w:rsidR="00B424FD">
        <w:rPr>
          <w:lang w:val="es-CO"/>
        </w:rPr>
        <w:t xml:space="preserve">(profesor de extracurriculares del CCB) </w:t>
      </w:r>
      <w:r>
        <w:rPr>
          <w:lang w:val="es-CO"/>
        </w:rPr>
        <w:t>quien lo reemplazará</w:t>
      </w:r>
      <w:r w:rsidR="00B424FD">
        <w:rPr>
          <w:lang w:val="es-CO"/>
        </w:rPr>
        <w:t xml:space="preserve"> para las clases de PE largas – William Osorio lo reemplazará en las clases cortas.</w:t>
      </w:r>
    </w:p>
    <w:p w:rsidR="002B1670" w:rsidRDefault="002B1670" w:rsidP="002B1670">
      <w:pPr>
        <w:rPr>
          <w:lang w:val="es-CO"/>
        </w:rPr>
      </w:pPr>
    </w:p>
    <w:p w:rsidR="00B424FD" w:rsidRPr="00CE7C1B" w:rsidRDefault="00B424FD" w:rsidP="00B424FD">
      <w:pPr>
        <w:pStyle w:val="Heading2"/>
        <w:ind w:hanging="644"/>
        <w:rPr>
          <w:color w:val="4F6228" w:themeColor="accent3" w:themeShade="80"/>
          <w:sz w:val="28"/>
          <w:szCs w:val="28"/>
          <w:lang w:val="es-CO"/>
        </w:rPr>
      </w:pPr>
      <w:r>
        <w:rPr>
          <w:color w:val="4F6228" w:themeColor="accent3" w:themeShade="80"/>
          <w:sz w:val="28"/>
          <w:szCs w:val="28"/>
          <w:lang w:val="es-CO"/>
        </w:rPr>
        <w:t>Juego dirigido</w:t>
      </w:r>
    </w:p>
    <w:p w:rsidR="00B424FD" w:rsidRDefault="00B424FD" w:rsidP="00B424FD">
      <w:pPr>
        <w:rPr>
          <w:lang w:val="es-CO"/>
        </w:rPr>
      </w:pPr>
      <w:r>
        <w:rPr>
          <w:lang w:val="es-CO"/>
        </w:rPr>
        <w:t>Ya que contamos de nuevo con nuestros espacios de juego, no se continuará con el juego dirigido durante los recreos. Se tendrá en cuenta esta estrategia para el futuro.</w:t>
      </w:r>
    </w:p>
    <w:p w:rsidR="00AB5D48" w:rsidRDefault="00AB5D48" w:rsidP="00B424FD">
      <w:pPr>
        <w:rPr>
          <w:lang w:val="es-CO"/>
        </w:rPr>
      </w:pPr>
    </w:p>
    <w:p w:rsidR="00AB5D48" w:rsidRDefault="00AB5D48" w:rsidP="00AB5D48">
      <w:pPr>
        <w:pStyle w:val="Heading2"/>
        <w:ind w:hanging="644"/>
        <w:rPr>
          <w:color w:val="4F6228" w:themeColor="accent3" w:themeShade="80"/>
          <w:sz w:val="28"/>
          <w:szCs w:val="28"/>
          <w:lang w:val="es-CO"/>
        </w:rPr>
      </w:pPr>
      <w:r>
        <w:rPr>
          <w:color w:val="4F6228" w:themeColor="accent3" w:themeShade="80"/>
          <w:sz w:val="28"/>
          <w:szCs w:val="28"/>
          <w:lang w:val="es-CO"/>
        </w:rPr>
        <w:t>Acompañamiento de Artes Visuales</w:t>
      </w:r>
    </w:p>
    <w:p w:rsidR="00AB5D48" w:rsidRDefault="00AB5D48" w:rsidP="00AB5D48">
      <w:pPr>
        <w:rPr>
          <w:lang w:val="es-CO"/>
        </w:rPr>
      </w:pPr>
      <w:r>
        <w:rPr>
          <w:lang w:val="es-CO"/>
        </w:rPr>
        <w:t>El acompañamiento del grado Prekinder a la clase de Artes Visuales se limitará a los primeros momentos de organización de la clase y los últimos minutos de cierre de la misma para hacer la transición a la siguiente clase. En los demás grados como ya se ha acordado desde el inicio del año los profesores llevan y recogen a los niños, y pueden acompañar durante la clase previo acuerdo con el coordinador de grado.</w:t>
      </w:r>
    </w:p>
    <w:p w:rsidR="00AB5D48" w:rsidRDefault="00AB5D48" w:rsidP="00AB5D48">
      <w:pPr>
        <w:rPr>
          <w:lang w:val="es-CO"/>
        </w:rPr>
      </w:pPr>
    </w:p>
    <w:p w:rsidR="00AB5D48" w:rsidRDefault="00AB5D48" w:rsidP="00AB5D48">
      <w:pPr>
        <w:pStyle w:val="Heading2"/>
        <w:ind w:hanging="644"/>
        <w:rPr>
          <w:color w:val="4F6228" w:themeColor="accent3" w:themeShade="80"/>
          <w:sz w:val="28"/>
          <w:szCs w:val="28"/>
          <w:lang w:val="es-CO"/>
        </w:rPr>
      </w:pPr>
      <w:r>
        <w:rPr>
          <w:color w:val="4F6228" w:themeColor="accent3" w:themeShade="80"/>
          <w:sz w:val="28"/>
          <w:szCs w:val="28"/>
          <w:lang w:val="es-CO"/>
        </w:rPr>
        <w:t>Organización para la clase de Música</w:t>
      </w:r>
    </w:p>
    <w:p w:rsidR="00AB5D48" w:rsidRPr="00AB5D48" w:rsidRDefault="00AB5D48" w:rsidP="00AB5D48">
      <w:pPr>
        <w:rPr>
          <w:lang w:val="es-CO"/>
        </w:rPr>
      </w:pPr>
      <w:r>
        <w:rPr>
          <w:lang w:val="es-CO"/>
        </w:rPr>
        <w:t xml:space="preserve">Como se ha venido haciendo, los niños deben seguir quitándose los zapatos para entrar a la clase de Música en la plazoleta de la ceiba para evitar interrumpir las clases de Artes Visuales. Lógicamente si llueve los niños tendrán que quitarse los zapatos bajo techo fuera del salón de Música. </w:t>
      </w:r>
    </w:p>
    <w:p w:rsidR="00AB5D48" w:rsidRDefault="00AB5D48" w:rsidP="00B424FD">
      <w:pPr>
        <w:rPr>
          <w:lang w:val="es-CO"/>
        </w:rPr>
      </w:pPr>
    </w:p>
    <w:p w:rsidR="0035054B" w:rsidRDefault="0035054B" w:rsidP="0035054B">
      <w:pPr>
        <w:pStyle w:val="Heading2"/>
        <w:ind w:hanging="644"/>
        <w:rPr>
          <w:color w:val="4F6228" w:themeColor="accent3" w:themeShade="80"/>
          <w:sz w:val="28"/>
          <w:szCs w:val="28"/>
          <w:lang w:val="es-CO"/>
        </w:rPr>
      </w:pPr>
      <w:r>
        <w:rPr>
          <w:color w:val="4F6228" w:themeColor="accent3" w:themeShade="80"/>
          <w:sz w:val="28"/>
          <w:szCs w:val="28"/>
          <w:lang w:val="es-CO"/>
        </w:rPr>
        <w:t>Informes académicos</w:t>
      </w:r>
    </w:p>
    <w:p w:rsidR="0035054B" w:rsidRDefault="0035054B" w:rsidP="0035054B">
      <w:pPr>
        <w:rPr>
          <w:lang w:val="es-CO"/>
        </w:rPr>
      </w:pPr>
      <w:r>
        <w:rPr>
          <w:lang w:val="es-CO"/>
        </w:rPr>
        <w:t>Jefe: Queremos claridad en cuanto a los informes ¿cómo los vamos a hacer? ¿</w:t>
      </w:r>
      <w:proofErr w:type="spellStart"/>
      <w:proofErr w:type="gramStart"/>
      <w:r>
        <w:rPr>
          <w:lang w:val="es-CO"/>
        </w:rPr>
        <w:t>como</w:t>
      </w:r>
      <w:proofErr w:type="spellEnd"/>
      <w:proofErr w:type="gramEnd"/>
      <w:r>
        <w:rPr>
          <w:lang w:val="es-CO"/>
        </w:rPr>
        <w:t xml:space="preserve"> se hizo en junio? ¿</w:t>
      </w:r>
      <w:proofErr w:type="gramStart"/>
      <w:r>
        <w:rPr>
          <w:lang w:val="es-CO"/>
        </w:rPr>
        <w:t>con</w:t>
      </w:r>
      <w:proofErr w:type="gramEnd"/>
      <w:r>
        <w:rPr>
          <w:lang w:val="es-CO"/>
        </w:rPr>
        <w:t xml:space="preserve"> comentario de desempeño A-B-C-D por materia o por eje</w:t>
      </w:r>
      <w:r w:rsidR="00A9257F">
        <w:rPr>
          <w:lang w:val="es-CO"/>
        </w:rPr>
        <w:t xml:space="preserve"> o indicador</w:t>
      </w:r>
      <w:r>
        <w:rPr>
          <w:lang w:val="es-CO"/>
        </w:rPr>
        <w:t xml:space="preserve">? </w:t>
      </w:r>
      <w:r w:rsidR="00EE3445">
        <w:rPr>
          <w:lang w:val="es-CO"/>
        </w:rPr>
        <w:t>¿</w:t>
      </w:r>
      <w:proofErr w:type="gramStart"/>
      <w:r w:rsidR="00EE3445">
        <w:rPr>
          <w:lang w:val="es-CO"/>
        </w:rPr>
        <w:t>se</w:t>
      </w:r>
      <w:proofErr w:type="gramEnd"/>
      <w:r w:rsidR="00EE3445">
        <w:rPr>
          <w:lang w:val="es-CO"/>
        </w:rPr>
        <w:t xml:space="preserve"> puede montar las matrices en el sistema para que los profesores metan las notas y en el informe aparezcan los comentarios correspondientes de la matriz? </w:t>
      </w:r>
      <w:r>
        <w:rPr>
          <w:lang w:val="es-CO"/>
        </w:rPr>
        <w:t>etc…</w:t>
      </w:r>
    </w:p>
    <w:p w:rsidR="0035054B" w:rsidRDefault="0035054B" w:rsidP="0035054B">
      <w:pPr>
        <w:rPr>
          <w:lang w:val="es-CO"/>
        </w:rPr>
      </w:pPr>
    </w:p>
    <w:p w:rsidR="000920C7" w:rsidRDefault="000920C7" w:rsidP="000920C7">
      <w:pPr>
        <w:pStyle w:val="Heading2"/>
        <w:ind w:hanging="644"/>
        <w:rPr>
          <w:color w:val="4F6228" w:themeColor="accent3" w:themeShade="80"/>
          <w:sz w:val="28"/>
          <w:szCs w:val="28"/>
          <w:lang w:val="es-CO"/>
        </w:rPr>
      </w:pPr>
      <w:r>
        <w:rPr>
          <w:color w:val="4F6228" w:themeColor="accent3" w:themeShade="80"/>
          <w:sz w:val="28"/>
          <w:szCs w:val="28"/>
          <w:lang w:val="es-CO"/>
        </w:rPr>
        <w:lastRenderedPageBreak/>
        <w:t>Wikis de los salones</w:t>
      </w:r>
    </w:p>
    <w:p w:rsidR="00CB5B7D" w:rsidRDefault="000920C7" w:rsidP="000920C7">
      <w:pPr>
        <w:rPr>
          <w:lang w:val="es-CO"/>
        </w:rPr>
      </w:pPr>
      <w:r>
        <w:rPr>
          <w:lang w:val="es-CO"/>
        </w:rPr>
        <w:t xml:space="preserve">Jefe: </w:t>
      </w:r>
      <w:r>
        <w:rPr>
          <w:lang w:val="es-CO"/>
        </w:rPr>
        <w:t xml:space="preserve">¿Deberíamos de tener orientación para los profesores acerca del manejo de los wikis? En vista de ej. </w:t>
      </w:r>
      <w:proofErr w:type="gramStart"/>
      <w:r>
        <w:rPr>
          <w:lang w:val="es-CO"/>
        </w:rPr>
        <w:t>el</w:t>
      </w:r>
      <w:proofErr w:type="gramEnd"/>
      <w:r>
        <w:rPr>
          <w:lang w:val="es-CO"/>
        </w:rPr>
        <w:t xml:space="preserve"> mensaje que se publicó en el wiki de YF… </w:t>
      </w:r>
      <w:r w:rsidR="00CB5B7D">
        <w:rPr>
          <w:lang w:val="es-CO"/>
        </w:rPr>
        <w:t xml:space="preserve">Además tenemos muchos papás que no se han vinculado todavía a los wikis – hay que enviarles instrucciones para que lo hagan. </w:t>
      </w:r>
    </w:p>
    <w:p w:rsidR="00CB5B7D" w:rsidRDefault="00CB5B7D" w:rsidP="000920C7">
      <w:pPr>
        <w:rPr>
          <w:lang w:val="es-CO"/>
        </w:rPr>
      </w:pPr>
    </w:p>
    <w:p w:rsidR="0035054B" w:rsidRDefault="00CB5B7D" w:rsidP="000920C7">
      <w:pPr>
        <w:rPr>
          <w:lang w:val="es-CO"/>
        </w:rPr>
      </w:pPr>
      <w:r>
        <w:rPr>
          <w:lang w:val="es-CO"/>
        </w:rPr>
        <w:t xml:space="preserve">Los profesores deben </w:t>
      </w:r>
      <w:proofErr w:type="spellStart"/>
      <w:r>
        <w:rPr>
          <w:lang w:val="es-CO"/>
        </w:rPr>
        <w:t>desinvitar</w:t>
      </w:r>
      <w:proofErr w:type="spellEnd"/>
      <w:r>
        <w:rPr>
          <w:lang w:val="es-CO"/>
        </w:rPr>
        <w:t xml:space="preserve"> y </w:t>
      </w:r>
      <w:r>
        <w:rPr>
          <w:lang w:val="es-CO"/>
        </w:rPr>
        <w:t xml:space="preserve">volver a invitar </w:t>
      </w:r>
      <w:r>
        <w:rPr>
          <w:b/>
          <w:lang w:val="es-CO"/>
        </w:rPr>
        <w:t xml:space="preserve">individualmente </w:t>
      </w:r>
      <w:r>
        <w:rPr>
          <w:lang w:val="es-CO"/>
        </w:rPr>
        <w:t>a los papás que no están vinculados al wiki</w:t>
      </w:r>
      <w:r>
        <w:rPr>
          <w:lang w:val="es-CO"/>
        </w:rPr>
        <w:t xml:space="preserve"> en el transcurso de la semana</w:t>
      </w:r>
      <w:r>
        <w:rPr>
          <w:lang w:val="es-CO"/>
        </w:rPr>
        <w:t xml:space="preserve"> (hay que hacerlo así para que funcione).</w:t>
      </w:r>
      <w:r>
        <w:rPr>
          <w:lang w:val="es-CO"/>
        </w:rPr>
        <w:t xml:space="preserve"> </w:t>
      </w:r>
      <w:r>
        <w:rPr>
          <w:lang w:val="es-CO"/>
        </w:rPr>
        <w:t>Después de hacer esto, si todavía hay papás que no se han vinculado, los profesores deben avisarle a María Fernanda quiénes son – a más tardar el viernes 16 de noviembre. Esto con el propósito de que se les mande posteriormente a estos papás las instrucciones para vincularse.</w:t>
      </w:r>
    </w:p>
    <w:p w:rsidR="00CB5B7D" w:rsidRDefault="00CB5B7D" w:rsidP="000920C7">
      <w:pPr>
        <w:rPr>
          <w:lang w:val="es-CO"/>
        </w:rPr>
      </w:pPr>
    </w:p>
    <w:p w:rsidR="00CB5B7D" w:rsidRDefault="00CB5B7D" w:rsidP="00CB5B7D">
      <w:pPr>
        <w:pStyle w:val="Heading2"/>
        <w:ind w:hanging="644"/>
        <w:rPr>
          <w:color w:val="4F6228" w:themeColor="accent3" w:themeShade="80"/>
          <w:sz w:val="28"/>
          <w:szCs w:val="28"/>
          <w:lang w:val="es-CO"/>
        </w:rPr>
      </w:pPr>
      <w:r>
        <w:rPr>
          <w:color w:val="4F6228" w:themeColor="accent3" w:themeShade="80"/>
          <w:sz w:val="28"/>
          <w:szCs w:val="28"/>
          <w:lang w:val="es-CO"/>
        </w:rPr>
        <w:t>Escaleritas</w:t>
      </w:r>
    </w:p>
    <w:p w:rsidR="00CB5B7D" w:rsidRDefault="00CB5B7D" w:rsidP="00CB5B7D">
      <w:pPr>
        <w:rPr>
          <w:lang w:val="es-CO"/>
        </w:rPr>
      </w:pPr>
      <w:r>
        <w:rPr>
          <w:lang w:val="es-CO"/>
        </w:rPr>
        <w:t xml:space="preserve">Necesitamos escaleritas </w:t>
      </w:r>
      <w:proofErr w:type="spellStart"/>
      <w:r>
        <w:rPr>
          <w:lang w:val="es-CO"/>
        </w:rPr>
        <w:t>Rimax</w:t>
      </w:r>
      <w:proofErr w:type="spellEnd"/>
      <w:r>
        <w:rPr>
          <w:lang w:val="es-CO"/>
        </w:rPr>
        <w:t xml:space="preserve"> para los salones nuevos para que los profesores puedan subir y bajar material. </w:t>
      </w:r>
    </w:p>
    <w:p w:rsidR="00CB5B7D" w:rsidRDefault="00CB5B7D" w:rsidP="00CB5B7D">
      <w:pPr>
        <w:rPr>
          <w:lang w:val="es-CO"/>
        </w:rPr>
      </w:pPr>
    </w:p>
    <w:p w:rsidR="00CB5B7D" w:rsidRDefault="00CB5B7D" w:rsidP="00CB5B7D">
      <w:pPr>
        <w:pStyle w:val="Heading2"/>
        <w:ind w:hanging="644"/>
        <w:rPr>
          <w:color w:val="4F6228" w:themeColor="accent3" w:themeShade="80"/>
          <w:sz w:val="28"/>
          <w:szCs w:val="28"/>
          <w:lang w:val="es-CO"/>
        </w:rPr>
      </w:pPr>
      <w:r>
        <w:rPr>
          <w:color w:val="4F6228" w:themeColor="accent3" w:themeShade="80"/>
          <w:sz w:val="28"/>
          <w:szCs w:val="28"/>
          <w:lang w:val="es-CO"/>
        </w:rPr>
        <w:t>Extracurriculares</w:t>
      </w:r>
      <w:bookmarkStart w:id="0" w:name="_GoBack"/>
      <w:bookmarkEnd w:id="0"/>
    </w:p>
    <w:p w:rsidR="00CB5B7D" w:rsidRPr="00B30159" w:rsidRDefault="00CB5B7D" w:rsidP="00CB5B7D">
      <w:pPr>
        <w:rPr>
          <w:lang w:val="es-CO"/>
        </w:rPr>
      </w:pPr>
      <w:r>
        <w:rPr>
          <w:lang w:val="es-CO"/>
        </w:rPr>
        <w:t xml:space="preserve">Hay problemas de </w:t>
      </w:r>
      <w:proofErr w:type="spellStart"/>
      <w:r>
        <w:rPr>
          <w:lang w:val="es-CO"/>
        </w:rPr>
        <w:t>bullying</w:t>
      </w:r>
      <w:proofErr w:type="spellEnd"/>
      <w:r>
        <w:rPr>
          <w:lang w:val="es-CO"/>
        </w:rPr>
        <w:t xml:space="preserve"> en las extracurriculares de fútbol. Sugerimos recoger todas las quejas que los profesores tengan de extracurriculares (los coordinadores lo harán). Posteriormente podríamos invitar a </w:t>
      </w:r>
      <w:proofErr w:type="spellStart"/>
      <w:r>
        <w:rPr>
          <w:lang w:val="es-CO"/>
        </w:rPr>
        <w:t>Nohelia</w:t>
      </w:r>
      <w:proofErr w:type="spellEnd"/>
      <w:r>
        <w:rPr>
          <w:lang w:val="es-CO"/>
        </w:rPr>
        <w:t xml:space="preserve"> a la reunión de coordinación para plantearle las inquietudes.</w:t>
      </w:r>
    </w:p>
    <w:sectPr w:rsidR="00CB5B7D" w:rsidRPr="00B30159" w:rsidSect="005F58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84607FC"/>
    <w:lvl w:ilvl="0">
      <w:start w:val="1"/>
      <w:numFmt w:val="decimal"/>
      <w:lvlText w:val="%1."/>
      <w:lvlJc w:val="left"/>
      <w:pPr>
        <w:tabs>
          <w:tab w:val="num" w:pos="1800"/>
        </w:tabs>
        <w:ind w:left="1800" w:hanging="360"/>
      </w:pPr>
    </w:lvl>
  </w:abstractNum>
  <w:abstractNum w:abstractNumId="1">
    <w:nsid w:val="FFFFFF7D"/>
    <w:multiLevelType w:val="singleLevel"/>
    <w:tmpl w:val="1D489AE4"/>
    <w:lvl w:ilvl="0">
      <w:start w:val="1"/>
      <w:numFmt w:val="decimal"/>
      <w:lvlText w:val="%1."/>
      <w:lvlJc w:val="left"/>
      <w:pPr>
        <w:tabs>
          <w:tab w:val="num" w:pos="1440"/>
        </w:tabs>
        <w:ind w:left="1440" w:hanging="360"/>
      </w:pPr>
    </w:lvl>
  </w:abstractNum>
  <w:abstractNum w:abstractNumId="2">
    <w:nsid w:val="FFFFFF7E"/>
    <w:multiLevelType w:val="singleLevel"/>
    <w:tmpl w:val="FE60671C"/>
    <w:lvl w:ilvl="0">
      <w:start w:val="1"/>
      <w:numFmt w:val="decimal"/>
      <w:lvlText w:val="%1."/>
      <w:lvlJc w:val="left"/>
      <w:pPr>
        <w:tabs>
          <w:tab w:val="num" w:pos="1080"/>
        </w:tabs>
        <w:ind w:left="1080" w:hanging="360"/>
      </w:pPr>
    </w:lvl>
  </w:abstractNum>
  <w:abstractNum w:abstractNumId="3">
    <w:nsid w:val="FFFFFF7F"/>
    <w:multiLevelType w:val="singleLevel"/>
    <w:tmpl w:val="621AE558"/>
    <w:lvl w:ilvl="0">
      <w:start w:val="1"/>
      <w:numFmt w:val="decimal"/>
      <w:lvlText w:val="%1."/>
      <w:lvlJc w:val="left"/>
      <w:pPr>
        <w:tabs>
          <w:tab w:val="num" w:pos="720"/>
        </w:tabs>
        <w:ind w:left="720" w:hanging="360"/>
      </w:pPr>
    </w:lvl>
  </w:abstractNum>
  <w:abstractNum w:abstractNumId="4">
    <w:nsid w:val="FFFFFF80"/>
    <w:multiLevelType w:val="singleLevel"/>
    <w:tmpl w:val="2E48FE9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FD0808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E5EF0F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984079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2F6D1D4"/>
    <w:lvl w:ilvl="0">
      <w:start w:val="1"/>
      <w:numFmt w:val="decimal"/>
      <w:lvlText w:val="%1."/>
      <w:lvlJc w:val="left"/>
      <w:pPr>
        <w:tabs>
          <w:tab w:val="num" w:pos="360"/>
        </w:tabs>
        <w:ind w:left="360" w:hanging="360"/>
      </w:pPr>
    </w:lvl>
  </w:abstractNum>
  <w:abstractNum w:abstractNumId="9">
    <w:nsid w:val="FFFFFF89"/>
    <w:multiLevelType w:val="singleLevel"/>
    <w:tmpl w:val="F7FC19BA"/>
    <w:lvl w:ilvl="0">
      <w:start w:val="1"/>
      <w:numFmt w:val="bullet"/>
      <w:lvlText w:val=""/>
      <w:lvlJc w:val="left"/>
      <w:pPr>
        <w:tabs>
          <w:tab w:val="num" w:pos="360"/>
        </w:tabs>
        <w:ind w:left="360" w:hanging="360"/>
      </w:pPr>
      <w:rPr>
        <w:rFonts w:ascii="Symbol" w:hAnsi="Symbol" w:hint="default"/>
      </w:rPr>
    </w:lvl>
  </w:abstractNum>
  <w:abstractNum w:abstractNumId="10">
    <w:nsid w:val="03AA33CC"/>
    <w:multiLevelType w:val="hybridMultilevel"/>
    <w:tmpl w:val="99668C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0B352325"/>
    <w:multiLevelType w:val="hybridMultilevel"/>
    <w:tmpl w:val="2C0E974E"/>
    <w:lvl w:ilvl="0" w:tplc="116A6778">
      <w:start w:val="1"/>
      <w:numFmt w:val="upperRoman"/>
      <w:pStyle w:val="Heading2"/>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E226FC1"/>
    <w:multiLevelType w:val="hybridMultilevel"/>
    <w:tmpl w:val="42A40DA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13462661"/>
    <w:multiLevelType w:val="hybridMultilevel"/>
    <w:tmpl w:val="13ECA7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16BC6E6F"/>
    <w:multiLevelType w:val="hybridMultilevel"/>
    <w:tmpl w:val="DC9A7E62"/>
    <w:lvl w:ilvl="0" w:tplc="240A000D">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1AE20080"/>
    <w:multiLevelType w:val="hybridMultilevel"/>
    <w:tmpl w:val="D14AB88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24A9294A"/>
    <w:multiLevelType w:val="hybridMultilevel"/>
    <w:tmpl w:val="64D4AB7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41EF20C5"/>
    <w:multiLevelType w:val="hybridMultilevel"/>
    <w:tmpl w:val="9794B78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47D85D91"/>
    <w:multiLevelType w:val="hybridMultilevel"/>
    <w:tmpl w:val="804EB53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4DA75819"/>
    <w:multiLevelType w:val="hybridMultilevel"/>
    <w:tmpl w:val="0A84D97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5A455F02"/>
    <w:multiLevelType w:val="hybridMultilevel"/>
    <w:tmpl w:val="2306FAC4"/>
    <w:lvl w:ilvl="0" w:tplc="240A000D">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61430794"/>
    <w:multiLevelType w:val="hybridMultilevel"/>
    <w:tmpl w:val="E45052E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6DB3382E"/>
    <w:multiLevelType w:val="hybridMultilevel"/>
    <w:tmpl w:val="829E62E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6E8665CD"/>
    <w:multiLevelType w:val="hybridMultilevel"/>
    <w:tmpl w:val="7FCAD1A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71B62FCF"/>
    <w:multiLevelType w:val="hybridMultilevel"/>
    <w:tmpl w:val="86BA1AF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784C5D04"/>
    <w:multiLevelType w:val="hybridMultilevel"/>
    <w:tmpl w:val="9114263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7B746AF2"/>
    <w:multiLevelType w:val="hybridMultilevel"/>
    <w:tmpl w:val="67E8A30A"/>
    <w:lvl w:ilvl="0" w:tplc="3EB06F98">
      <w:start w:val="1"/>
      <w:numFmt w:val="upperRoma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0"/>
  </w:num>
  <w:num w:numId="14">
    <w:abstractNumId w:val="11"/>
  </w:num>
  <w:num w:numId="15">
    <w:abstractNumId w:val="11"/>
  </w:num>
  <w:num w:numId="16">
    <w:abstractNumId w:val="11"/>
  </w:num>
  <w:num w:numId="17">
    <w:abstractNumId w:val="13"/>
  </w:num>
  <w:num w:numId="18">
    <w:abstractNumId w:val="11"/>
  </w:num>
  <w:num w:numId="19">
    <w:abstractNumId w:val="17"/>
  </w:num>
  <w:num w:numId="20">
    <w:abstractNumId w:val="15"/>
  </w:num>
  <w:num w:numId="21">
    <w:abstractNumId w:val="24"/>
  </w:num>
  <w:num w:numId="22">
    <w:abstractNumId w:val="21"/>
  </w:num>
  <w:num w:numId="23">
    <w:abstractNumId w:val="22"/>
  </w:num>
  <w:num w:numId="24">
    <w:abstractNumId w:val="14"/>
  </w:num>
  <w:num w:numId="25">
    <w:abstractNumId w:val="12"/>
  </w:num>
  <w:num w:numId="26">
    <w:abstractNumId w:val="19"/>
  </w:num>
  <w:num w:numId="27">
    <w:abstractNumId w:val="23"/>
  </w:num>
  <w:num w:numId="28">
    <w:abstractNumId w:val="25"/>
  </w:num>
  <w:num w:numId="29">
    <w:abstractNumId w:val="10"/>
  </w:num>
  <w:num w:numId="30">
    <w:abstractNumId w:val="16"/>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oNotDisplayPageBoundaries/>
  <w:embedSystemFonts/>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1339A"/>
    <w:rsid w:val="00031EAE"/>
    <w:rsid w:val="00046A67"/>
    <w:rsid w:val="000901D8"/>
    <w:rsid w:val="000920C7"/>
    <w:rsid w:val="000E77FA"/>
    <w:rsid w:val="001008DB"/>
    <w:rsid w:val="00110122"/>
    <w:rsid w:val="001B18EF"/>
    <w:rsid w:val="001E15B1"/>
    <w:rsid w:val="00216544"/>
    <w:rsid w:val="00217315"/>
    <w:rsid w:val="00250067"/>
    <w:rsid w:val="00274998"/>
    <w:rsid w:val="002B1670"/>
    <w:rsid w:val="002B1959"/>
    <w:rsid w:val="002B3094"/>
    <w:rsid w:val="002E4894"/>
    <w:rsid w:val="002F3A95"/>
    <w:rsid w:val="00346928"/>
    <w:rsid w:val="0035054B"/>
    <w:rsid w:val="00370AA7"/>
    <w:rsid w:val="003758C8"/>
    <w:rsid w:val="003E3ACA"/>
    <w:rsid w:val="004215D7"/>
    <w:rsid w:val="004316BE"/>
    <w:rsid w:val="004368D6"/>
    <w:rsid w:val="0044536F"/>
    <w:rsid w:val="0046370E"/>
    <w:rsid w:val="00482ABB"/>
    <w:rsid w:val="00486BED"/>
    <w:rsid w:val="004C55FE"/>
    <w:rsid w:val="004D2EF3"/>
    <w:rsid w:val="00543C97"/>
    <w:rsid w:val="00546FBC"/>
    <w:rsid w:val="00563645"/>
    <w:rsid w:val="00596082"/>
    <w:rsid w:val="005E57C1"/>
    <w:rsid w:val="005F5869"/>
    <w:rsid w:val="006418D1"/>
    <w:rsid w:val="00666E32"/>
    <w:rsid w:val="0067347F"/>
    <w:rsid w:val="006F743F"/>
    <w:rsid w:val="00725DA7"/>
    <w:rsid w:val="00730F4E"/>
    <w:rsid w:val="00732644"/>
    <w:rsid w:val="007657AE"/>
    <w:rsid w:val="0078012E"/>
    <w:rsid w:val="00781E23"/>
    <w:rsid w:val="007C5494"/>
    <w:rsid w:val="008076C3"/>
    <w:rsid w:val="00810747"/>
    <w:rsid w:val="00825585"/>
    <w:rsid w:val="00826B76"/>
    <w:rsid w:val="00835455"/>
    <w:rsid w:val="008371E9"/>
    <w:rsid w:val="00840D6C"/>
    <w:rsid w:val="008723BB"/>
    <w:rsid w:val="008807CE"/>
    <w:rsid w:val="008831F0"/>
    <w:rsid w:val="008D61A1"/>
    <w:rsid w:val="008F17EB"/>
    <w:rsid w:val="009039F5"/>
    <w:rsid w:val="00934BC0"/>
    <w:rsid w:val="00961AB6"/>
    <w:rsid w:val="009C3961"/>
    <w:rsid w:val="009F4CBC"/>
    <w:rsid w:val="00A36E25"/>
    <w:rsid w:val="00A9257F"/>
    <w:rsid w:val="00AA41DE"/>
    <w:rsid w:val="00AB5D48"/>
    <w:rsid w:val="00AD7560"/>
    <w:rsid w:val="00B102CA"/>
    <w:rsid w:val="00B30159"/>
    <w:rsid w:val="00B424FD"/>
    <w:rsid w:val="00B45699"/>
    <w:rsid w:val="00B8216F"/>
    <w:rsid w:val="00B8575E"/>
    <w:rsid w:val="00BA5724"/>
    <w:rsid w:val="00BC2EDE"/>
    <w:rsid w:val="00BE4B6F"/>
    <w:rsid w:val="00BF2B78"/>
    <w:rsid w:val="00C200D1"/>
    <w:rsid w:val="00C9406C"/>
    <w:rsid w:val="00CB5B7D"/>
    <w:rsid w:val="00CB7FAD"/>
    <w:rsid w:val="00CC0C1E"/>
    <w:rsid w:val="00CE7C1B"/>
    <w:rsid w:val="00D01C82"/>
    <w:rsid w:val="00D07C76"/>
    <w:rsid w:val="00D370B0"/>
    <w:rsid w:val="00D43D23"/>
    <w:rsid w:val="00D644BB"/>
    <w:rsid w:val="00D74DED"/>
    <w:rsid w:val="00DD5D17"/>
    <w:rsid w:val="00DF440E"/>
    <w:rsid w:val="00E37420"/>
    <w:rsid w:val="00E42639"/>
    <w:rsid w:val="00E4720E"/>
    <w:rsid w:val="00E5165D"/>
    <w:rsid w:val="00E52E72"/>
    <w:rsid w:val="00E80E07"/>
    <w:rsid w:val="00E818E5"/>
    <w:rsid w:val="00EE3445"/>
    <w:rsid w:val="00EE37AF"/>
    <w:rsid w:val="00EE6926"/>
    <w:rsid w:val="00F2406F"/>
    <w:rsid w:val="00F53096"/>
    <w:rsid w:val="00F76333"/>
    <w:rsid w:val="00FF3516"/>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B30159"/>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2"/>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B30159"/>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2"/>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fayad\AppData\Roaming\Microsoft\Templates\MS_InformalMeetingMinute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886AC8D05134A7AB325014B21B5F74C"/>
        <w:category>
          <w:name w:val="General"/>
          <w:gallery w:val="placeholder"/>
        </w:category>
        <w:types>
          <w:type w:val="bbPlcHdr"/>
        </w:types>
        <w:behaviors>
          <w:behavior w:val="content"/>
        </w:behaviors>
        <w:guid w:val="{164022C7-7B2D-45ED-AD51-C9A662DD9BBC}"/>
      </w:docPartPr>
      <w:docPartBody>
        <w:p w:rsidR="008677CB" w:rsidRDefault="00D9367B">
          <w:pPr>
            <w:pStyle w:val="9886AC8D05134A7AB325014B21B5F74C"/>
          </w:pPr>
          <w:r>
            <w:rPr>
              <w:rStyle w:val="Italic"/>
            </w:rPr>
            <w:t>[Click to 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D9367B"/>
    <w:rsid w:val="008677CB"/>
    <w:rsid w:val="00D9367B"/>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7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FA094CC4F74E8496462B75A88671DA">
    <w:name w:val="D9FA094CC4F74E8496462B75A88671DA"/>
    <w:rsid w:val="008677CB"/>
  </w:style>
  <w:style w:type="character" w:customStyle="1" w:styleId="Italic">
    <w:name w:val="Italic"/>
    <w:basedOn w:val="DefaultParagraphFont"/>
    <w:rsid w:val="008677CB"/>
    <w:rPr>
      <w:i/>
      <w:iCs/>
    </w:rPr>
  </w:style>
  <w:style w:type="paragraph" w:customStyle="1" w:styleId="9886AC8D05134A7AB325014B21B5F74C">
    <w:name w:val="9886AC8D05134A7AB325014B21B5F74C"/>
    <w:rsid w:val="008677CB"/>
  </w:style>
  <w:style w:type="paragraph" w:customStyle="1" w:styleId="8F08C7648911492B8BFE8DE8EFA6CF98">
    <w:name w:val="8F08C7648911492B8BFE8DE8EFA6CF98"/>
    <w:rsid w:val="008677CB"/>
  </w:style>
  <w:style w:type="paragraph" w:customStyle="1" w:styleId="4068E449C5734C46AD85939B062D1A29">
    <w:name w:val="4068E449C5734C46AD85939B062D1A29"/>
    <w:rsid w:val="008677CB"/>
  </w:style>
  <w:style w:type="paragraph" w:customStyle="1" w:styleId="A38A01F3A370490282BAEBD7D0CCBECE">
    <w:name w:val="A38A01F3A370490282BAEBD7D0CCBECE"/>
    <w:rsid w:val="008677CB"/>
  </w:style>
  <w:style w:type="paragraph" w:customStyle="1" w:styleId="04984D553B8B4DE3B23DE5BB5F182F46">
    <w:name w:val="04984D553B8B4DE3B23DE5BB5F182F46"/>
    <w:rsid w:val="008677CB"/>
  </w:style>
  <w:style w:type="paragraph" w:customStyle="1" w:styleId="E766697DCEDD41CCAC3B0C66BA43A885">
    <w:name w:val="E766697DCEDD41CCAC3B0C66BA43A885"/>
    <w:rsid w:val="008677CB"/>
  </w:style>
  <w:style w:type="paragraph" w:customStyle="1" w:styleId="8F551AB1CFD84273BC0B5B8FD42E4F55">
    <w:name w:val="8F551AB1CFD84273BC0B5B8FD42E4F55"/>
    <w:rsid w:val="008677CB"/>
  </w:style>
  <w:style w:type="paragraph" w:customStyle="1" w:styleId="3B3F136EFBB94D62BF2746A5F0E371D3">
    <w:name w:val="3B3F136EFBB94D62BF2746A5F0E371D3"/>
    <w:rsid w:val="008677CB"/>
  </w:style>
  <w:style w:type="paragraph" w:customStyle="1" w:styleId="E67C5285D4C647D582BE6545B8F8F6FE">
    <w:name w:val="E67C5285D4C647D582BE6545B8F8F6FE"/>
    <w:rsid w:val="008677C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MS_InformalMeetingMinutes</Template>
  <TotalTime>119</TotalTime>
  <Pages>4</Pages>
  <Words>1297</Words>
  <Characters>6236</Characters>
  <Application>Microsoft Office Word</Application>
  <DocSecurity>0</DocSecurity>
  <Lines>51</Lines>
  <Paragraphs>15</Paragraphs>
  <ScaleCrop>false</ScaleCrop>
  <HeadingPairs>
    <vt:vector size="2" baseType="variant">
      <vt:variant>
        <vt:lpstr>Title</vt:lpstr>
      </vt:variant>
      <vt:variant>
        <vt:i4>1</vt:i4>
      </vt:variant>
    </vt:vector>
  </HeadingPairs>
  <TitlesOfParts>
    <vt:vector size="1" baseType="lpstr">
      <vt:lpstr>Minutes for organization meeting (short form)</vt:lpstr>
    </vt:vector>
  </TitlesOfParts>
  <Company/>
  <LinksUpToDate>false</LinksUpToDate>
  <CharactersWithSpaces>7518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creator>cfayad</dc:creator>
  <cp:lastModifiedBy>Portatil CCB</cp:lastModifiedBy>
  <cp:revision>10</cp:revision>
  <cp:lastPrinted>2011-12-22T15:28:00Z</cp:lastPrinted>
  <dcterms:created xsi:type="dcterms:W3CDTF">2012-11-09T18:00:00Z</dcterms:created>
  <dcterms:modified xsi:type="dcterms:W3CDTF">2012-11-09T19:58:00Z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